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79232" w14:textId="7773C66C" w:rsidR="00CE6133" w:rsidRPr="00717D2B" w:rsidRDefault="00F71324">
      <w:pPr>
        <w:spacing w:line="285" w:lineRule="exact"/>
        <w:rPr>
          <w:rFonts w:eastAsia="SimSun" w:hint="default"/>
          <w:color w:val="FF0000"/>
          <w:sz w:val="22"/>
          <w:szCs w:val="22"/>
          <w:shd w:val="clear" w:color="FFFFFF" w:fill="auto"/>
          <w:lang w:eastAsia="zh-CN"/>
        </w:rPr>
      </w:pPr>
      <w:r w:rsidRPr="00B10CB9">
        <w:rPr>
          <w:color w:val="auto"/>
          <w:sz w:val="22"/>
          <w:szCs w:val="22"/>
          <w:shd w:val="clear" w:color="FFFFFF" w:fill="auto"/>
          <w:lang w:eastAsia="zh-CN"/>
        </w:rPr>
        <w:t>参考様式第</w:t>
      </w:r>
      <w:r w:rsidR="000F5C3F" w:rsidRPr="00B10CB9">
        <w:rPr>
          <w:color w:val="auto"/>
          <w:sz w:val="22"/>
          <w:szCs w:val="22"/>
          <w:shd w:val="clear" w:color="FFFFFF" w:fill="auto"/>
          <w:lang w:eastAsia="zh-CN"/>
        </w:rPr>
        <w:t>３</w:t>
      </w:r>
      <w:r w:rsidRPr="00B10CB9">
        <w:rPr>
          <w:color w:val="auto"/>
          <w:sz w:val="22"/>
          <w:szCs w:val="22"/>
          <w:shd w:val="clear" w:color="FFFFFF" w:fill="auto"/>
          <w:lang w:eastAsia="zh-CN"/>
        </w:rPr>
        <w:t>－</w:t>
      </w:r>
      <w:r w:rsidR="00B43482" w:rsidRPr="00B10CB9">
        <w:rPr>
          <w:color w:val="auto"/>
          <w:sz w:val="22"/>
          <w:szCs w:val="22"/>
          <w:shd w:val="clear" w:color="FFFFFF" w:fill="auto"/>
          <w:lang w:eastAsia="zh-CN"/>
        </w:rPr>
        <w:t>６</w:t>
      </w:r>
      <w:r w:rsidR="007D7E62" w:rsidRPr="00B10CB9">
        <w:rPr>
          <w:color w:val="auto"/>
          <w:sz w:val="22"/>
          <w:szCs w:val="22"/>
          <w:shd w:val="clear" w:color="FFFFFF" w:fill="auto"/>
          <w:lang w:eastAsia="zh-CN"/>
        </w:rPr>
        <w:t>号</w:t>
      </w:r>
    </w:p>
    <w:p w14:paraId="3E007051" w14:textId="77777777" w:rsidR="00A15773" w:rsidRPr="00555E5E" w:rsidRDefault="00A15773">
      <w:pPr>
        <w:spacing w:line="285" w:lineRule="exact"/>
        <w:rPr>
          <w:rFonts w:hint="default"/>
          <w:color w:val="000000" w:themeColor="text1"/>
          <w:sz w:val="22"/>
          <w:szCs w:val="22"/>
          <w:lang w:eastAsia="zh-CN"/>
        </w:rPr>
      </w:pPr>
    </w:p>
    <w:p w14:paraId="31E1997C" w14:textId="08670B73" w:rsidR="00A15773" w:rsidRPr="00B43482" w:rsidRDefault="00454C24" w:rsidP="00AE28FB">
      <w:pPr>
        <w:spacing w:line="285" w:lineRule="exact"/>
        <w:jc w:val="center"/>
        <w:rPr>
          <w:rFonts w:hint="default"/>
          <w:color w:val="FF0000"/>
          <w:sz w:val="28"/>
          <w:szCs w:val="28"/>
          <w:shd w:val="clear" w:color="FFFFFF" w:fill="auto"/>
        </w:rPr>
      </w:pPr>
      <w:r w:rsidRPr="00C02186">
        <w:rPr>
          <w:color w:val="auto"/>
          <w:spacing w:val="20"/>
          <w:sz w:val="28"/>
          <w:szCs w:val="28"/>
          <w:shd w:val="clear" w:color="FFFFFF" w:fill="auto"/>
          <w:fitText w:val="4440" w:id="1809669120"/>
        </w:rPr>
        <w:t>受入</w:t>
      </w:r>
      <w:r w:rsidR="00B43482" w:rsidRPr="00C02186">
        <w:rPr>
          <w:color w:val="auto"/>
          <w:spacing w:val="20"/>
          <w:sz w:val="28"/>
          <w:szCs w:val="28"/>
          <w:shd w:val="clear" w:color="FFFFFF" w:fill="auto"/>
          <w:fitText w:val="4440" w:id="1809669120"/>
        </w:rPr>
        <w:t>れ</w:t>
      </w:r>
      <w:r w:rsidRPr="00C02186">
        <w:rPr>
          <w:color w:val="auto"/>
          <w:spacing w:val="20"/>
          <w:sz w:val="28"/>
          <w:szCs w:val="28"/>
          <w:shd w:val="clear" w:color="FFFFFF" w:fill="auto"/>
          <w:fitText w:val="4440" w:id="1809669120"/>
        </w:rPr>
        <w:t>・活</w:t>
      </w:r>
      <w:r w:rsidR="001C5636" w:rsidRPr="00C02186">
        <w:rPr>
          <w:color w:val="auto"/>
          <w:spacing w:val="20"/>
          <w:sz w:val="28"/>
          <w:szCs w:val="28"/>
          <w:shd w:val="clear" w:color="FFFFFF" w:fill="auto"/>
          <w:fitText w:val="4440" w:id="1809669120"/>
        </w:rPr>
        <w:t>動状況に係る届出</w:t>
      </w:r>
      <w:r w:rsidR="001C5636" w:rsidRPr="00C02186">
        <w:rPr>
          <w:color w:val="auto"/>
          <w:sz w:val="28"/>
          <w:szCs w:val="28"/>
          <w:shd w:val="clear" w:color="FFFFFF" w:fill="auto"/>
          <w:fitText w:val="4440" w:id="1809669120"/>
        </w:rPr>
        <w:t>書</w:t>
      </w:r>
    </w:p>
    <w:p w14:paraId="7E0F9820" w14:textId="77777777" w:rsidR="002F7D3A" w:rsidRPr="00555E5E" w:rsidRDefault="002F7D3A">
      <w:pPr>
        <w:spacing w:line="285" w:lineRule="exact"/>
        <w:rPr>
          <w:rFonts w:hint="default"/>
          <w:color w:val="000000" w:themeColor="text1"/>
          <w:sz w:val="22"/>
          <w:szCs w:val="22"/>
        </w:rPr>
      </w:pPr>
    </w:p>
    <w:p w14:paraId="374C0866" w14:textId="77777777" w:rsidR="008A5639" w:rsidRPr="00555E5E" w:rsidRDefault="008A5639">
      <w:pPr>
        <w:spacing w:line="285" w:lineRule="exact"/>
        <w:rPr>
          <w:color w:val="000000" w:themeColor="text1"/>
          <w:sz w:val="22"/>
          <w:szCs w:val="22"/>
        </w:rPr>
      </w:pPr>
    </w:p>
    <w:p w14:paraId="254A4DA9" w14:textId="0194AF7A" w:rsidR="00354310" w:rsidRPr="00555E5E" w:rsidRDefault="001D41DA" w:rsidP="00F73535">
      <w:pPr>
        <w:spacing w:line="285" w:lineRule="exact"/>
        <w:rPr>
          <w:rFonts w:asciiTheme="minorEastAsia" w:eastAsiaTheme="minorEastAsia" w:hAnsiTheme="minorEastAsia" w:hint="default"/>
          <w:color w:val="000000" w:themeColor="text1"/>
          <w:sz w:val="22"/>
          <w:szCs w:val="22"/>
          <w:lang w:eastAsia="zh-CN"/>
        </w:rPr>
      </w:pPr>
      <w:r w:rsidRPr="00555E5E">
        <w:rPr>
          <w:color w:val="000000" w:themeColor="text1"/>
          <w:sz w:val="22"/>
          <w:szCs w:val="22"/>
          <w:shd w:val="clear" w:color="FFFFFF" w:fill="auto"/>
        </w:rPr>
        <w:t xml:space="preserve">　</w:t>
      </w:r>
      <w:r w:rsidR="00A0005A" w:rsidRPr="00555E5E">
        <w:rPr>
          <w:color w:val="000000" w:themeColor="text1"/>
          <w:sz w:val="22"/>
          <w:szCs w:val="22"/>
          <w:shd w:val="clear" w:color="FFFFFF" w:fill="auto"/>
          <w:lang w:eastAsia="zh-CN"/>
        </w:rPr>
        <w:t>出</w:t>
      </w:r>
      <w:r w:rsidRPr="00555E5E">
        <w:rPr>
          <w:color w:val="000000" w:themeColor="text1"/>
          <w:sz w:val="22"/>
          <w:szCs w:val="22"/>
          <w:shd w:val="clear" w:color="FFFFFF" w:fill="auto"/>
          <w:lang w:eastAsia="zh-CN"/>
        </w:rPr>
        <w:t>入国在留管理庁長官</w:t>
      </w:r>
      <w:r w:rsidR="002F7D3A" w:rsidRPr="00555E5E">
        <w:rPr>
          <w:color w:val="000000" w:themeColor="text1"/>
          <w:sz w:val="22"/>
          <w:szCs w:val="22"/>
          <w:shd w:val="clear" w:color="FFFFFF" w:fill="auto"/>
          <w:lang w:eastAsia="zh-CN"/>
        </w:rPr>
        <w:t xml:space="preserve">　殿</w:t>
      </w:r>
    </w:p>
    <w:p w14:paraId="2E920B43" w14:textId="416BCAD1" w:rsidR="002F7D3A" w:rsidRPr="00B43482" w:rsidRDefault="00A15773" w:rsidP="00F73535">
      <w:pPr>
        <w:spacing w:before="240" w:line="285" w:lineRule="exact"/>
        <w:rPr>
          <w:rFonts w:asciiTheme="minorEastAsia" w:eastAsiaTheme="minorEastAsia" w:hAnsiTheme="minorEastAsia" w:hint="default"/>
          <w:color w:val="FF0000"/>
          <w:sz w:val="22"/>
          <w:szCs w:val="22"/>
          <w:shd w:val="clear" w:color="FFFFFF" w:fill="auto"/>
        </w:rPr>
      </w:pPr>
      <w:r w:rsidRPr="00B43482">
        <w:rPr>
          <w:rFonts w:asciiTheme="minorEastAsia" w:eastAsiaTheme="minorEastAsia" w:hAnsiTheme="minorEastAsia"/>
          <w:color w:val="FF0000"/>
          <w:sz w:val="22"/>
          <w:szCs w:val="22"/>
          <w:shd w:val="clear" w:color="FFFFFF" w:fill="auto"/>
          <w:lang w:eastAsia="zh-CN"/>
        </w:rPr>
        <w:t xml:space="preserve">　</w:t>
      </w:r>
      <w:r w:rsidR="002F7D3A" w:rsidRPr="00B10CB9">
        <w:rPr>
          <w:rFonts w:asciiTheme="minorEastAsia" w:eastAsiaTheme="minorEastAsia" w:hAnsiTheme="minorEastAsia"/>
          <w:color w:val="auto"/>
          <w:sz w:val="22"/>
          <w:szCs w:val="22"/>
          <w:shd w:val="clear" w:color="FFFFFF" w:fill="auto"/>
        </w:rPr>
        <w:t>出入国管理及び難民認定法第19条の</w:t>
      </w:r>
      <w:r w:rsidR="00D275A3" w:rsidRPr="00B10CB9">
        <w:rPr>
          <w:rFonts w:asciiTheme="minorEastAsia" w:eastAsiaTheme="minorEastAsia" w:hAnsiTheme="minorEastAsia"/>
          <w:color w:val="auto"/>
          <w:sz w:val="22"/>
          <w:szCs w:val="22"/>
          <w:shd w:val="clear" w:color="FFFFFF" w:fill="auto"/>
        </w:rPr>
        <w:t>18</w:t>
      </w:r>
      <w:r w:rsidR="00175020" w:rsidRPr="00B10CB9">
        <w:rPr>
          <w:rFonts w:asciiTheme="minorEastAsia" w:eastAsiaTheme="minorEastAsia" w:hAnsiTheme="minorEastAsia"/>
          <w:color w:val="auto"/>
          <w:sz w:val="22"/>
          <w:szCs w:val="22"/>
          <w:shd w:val="clear" w:color="FFFFFF" w:fill="auto"/>
        </w:rPr>
        <w:t>第2</w:t>
      </w:r>
      <w:r w:rsidR="00D275A3" w:rsidRPr="00B10CB9">
        <w:rPr>
          <w:rFonts w:asciiTheme="minorEastAsia" w:eastAsiaTheme="minorEastAsia" w:hAnsiTheme="minorEastAsia"/>
          <w:color w:val="auto"/>
          <w:sz w:val="22"/>
          <w:szCs w:val="22"/>
          <w:shd w:val="clear" w:color="FFFFFF" w:fill="auto"/>
        </w:rPr>
        <w:t>項</w:t>
      </w:r>
      <w:r w:rsidR="00454C24" w:rsidRPr="00B10CB9">
        <w:rPr>
          <w:rFonts w:asciiTheme="minorEastAsia" w:eastAsiaTheme="minorEastAsia" w:hAnsiTheme="minorEastAsia"/>
          <w:color w:val="auto"/>
          <w:sz w:val="22"/>
          <w:szCs w:val="22"/>
          <w:shd w:val="clear" w:color="FFFFFF" w:fill="auto"/>
        </w:rPr>
        <w:t>第1号及び</w:t>
      </w:r>
      <w:r w:rsidR="00175020" w:rsidRPr="00B10CB9">
        <w:rPr>
          <w:rFonts w:asciiTheme="minorEastAsia" w:eastAsiaTheme="minorEastAsia" w:hAnsiTheme="minorEastAsia"/>
          <w:color w:val="auto"/>
          <w:sz w:val="22"/>
          <w:szCs w:val="22"/>
          <w:shd w:val="clear" w:color="FFFFFF" w:fill="auto"/>
        </w:rPr>
        <w:t>第3号</w:t>
      </w:r>
      <w:r w:rsidR="00D275A3" w:rsidRPr="00B10CB9">
        <w:rPr>
          <w:rFonts w:asciiTheme="minorEastAsia" w:eastAsiaTheme="minorEastAsia" w:hAnsiTheme="minorEastAsia"/>
          <w:color w:val="auto"/>
          <w:sz w:val="22"/>
          <w:szCs w:val="22"/>
          <w:shd w:val="clear" w:color="FFFFFF" w:fill="auto"/>
        </w:rPr>
        <w:t>の規定により</w:t>
      </w:r>
      <w:r w:rsidR="00B9659A">
        <w:rPr>
          <w:rFonts w:asciiTheme="minorEastAsia" w:eastAsiaTheme="minorEastAsia" w:hAnsiTheme="minorEastAsia"/>
          <w:color w:val="auto"/>
          <w:sz w:val="22"/>
          <w:szCs w:val="22"/>
          <w:shd w:val="clear" w:color="FFFFFF" w:fill="auto"/>
        </w:rPr>
        <w:t>、</w:t>
      </w:r>
      <w:r w:rsidR="00D275A3" w:rsidRPr="00B10CB9">
        <w:rPr>
          <w:rFonts w:asciiTheme="minorEastAsia" w:eastAsiaTheme="minorEastAsia" w:hAnsiTheme="minorEastAsia"/>
          <w:color w:val="auto"/>
          <w:sz w:val="22"/>
          <w:szCs w:val="22"/>
          <w:shd w:val="clear" w:color="FFFFFF" w:fill="auto"/>
        </w:rPr>
        <w:t>下記のとおり</w:t>
      </w:r>
      <w:r w:rsidR="002F7D3A" w:rsidRPr="00B10CB9">
        <w:rPr>
          <w:rFonts w:asciiTheme="minorEastAsia" w:eastAsiaTheme="minorEastAsia" w:hAnsiTheme="minorEastAsia"/>
          <w:color w:val="auto"/>
          <w:sz w:val="22"/>
          <w:szCs w:val="22"/>
          <w:shd w:val="clear" w:color="FFFFFF" w:fill="auto"/>
        </w:rPr>
        <w:t>届</w:t>
      </w:r>
      <w:r w:rsidR="00354310" w:rsidRPr="00B10CB9">
        <w:rPr>
          <w:rFonts w:asciiTheme="minorEastAsia" w:eastAsiaTheme="minorEastAsia" w:hAnsiTheme="minorEastAsia"/>
          <w:color w:val="auto"/>
          <w:sz w:val="22"/>
          <w:szCs w:val="22"/>
          <w:shd w:val="clear" w:color="FFFFFF" w:fill="auto"/>
        </w:rPr>
        <w:t>け</w:t>
      </w:r>
      <w:r w:rsidR="002F7D3A" w:rsidRPr="00B10CB9">
        <w:rPr>
          <w:rFonts w:asciiTheme="minorEastAsia" w:eastAsiaTheme="minorEastAsia" w:hAnsiTheme="minorEastAsia"/>
          <w:color w:val="auto"/>
          <w:sz w:val="22"/>
          <w:szCs w:val="22"/>
          <w:shd w:val="clear" w:color="FFFFFF" w:fill="auto"/>
        </w:rPr>
        <w:t>出</w:t>
      </w:r>
      <w:r w:rsidR="00354310" w:rsidRPr="00B10CB9">
        <w:rPr>
          <w:rFonts w:asciiTheme="minorEastAsia" w:eastAsiaTheme="minorEastAsia" w:hAnsiTheme="minorEastAsia"/>
          <w:color w:val="auto"/>
          <w:sz w:val="22"/>
          <w:szCs w:val="22"/>
          <w:shd w:val="clear" w:color="FFFFFF" w:fill="auto"/>
        </w:rPr>
        <w:t>ます。</w:t>
      </w:r>
    </w:p>
    <w:p w14:paraId="33C6CC07" w14:textId="77777777" w:rsidR="00A15773" w:rsidRPr="00555E5E" w:rsidRDefault="00A15773">
      <w:pPr>
        <w:spacing w:line="285" w:lineRule="exact"/>
        <w:rPr>
          <w:rFonts w:asciiTheme="minorEastAsia" w:eastAsiaTheme="minorEastAsia" w:hAnsiTheme="minorEastAsia" w:hint="default"/>
          <w:color w:val="000000" w:themeColor="text1"/>
          <w:sz w:val="22"/>
          <w:szCs w:val="22"/>
        </w:rPr>
      </w:pPr>
    </w:p>
    <w:p w14:paraId="1D0A11C7" w14:textId="65E93BFA" w:rsidR="00A15773" w:rsidRPr="00555E5E" w:rsidRDefault="00A15773" w:rsidP="00551572">
      <w:pPr>
        <w:spacing w:line="285" w:lineRule="exact"/>
        <w:jc w:val="center"/>
        <w:rPr>
          <w:color w:val="000000" w:themeColor="text1"/>
          <w:sz w:val="22"/>
          <w:szCs w:val="22"/>
        </w:rPr>
      </w:pPr>
      <w:r w:rsidRPr="00555E5E">
        <w:rPr>
          <w:color w:val="000000" w:themeColor="text1"/>
          <w:sz w:val="22"/>
          <w:szCs w:val="22"/>
          <w:shd w:val="clear" w:color="FFFFFF" w:fill="auto"/>
          <w:lang w:eastAsia="zh-CN"/>
        </w:rPr>
        <w:t>記</w:t>
      </w:r>
    </w:p>
    <w:p w14:paraId="37B7543C" w14:textId="3A8E7C5E" w:rsidR="00AF135A" w:rsidRPr="00555E5E" w:rsidRDefault="00A0005A" w:rsidP="009B7845">
      <w:pPr>
        <w:spacing w:before="240" w:after="240" w:line="285" w:lineRule="exact"/>
        <w:ind w:left="485" w:hanging="485"/>
        <w:rPr>
          <w:color w:val="000000" w:themeColor="text1"/>
          <w:sz w:val="22"/>
          <w:szCs w:val="22"/>
          <w:shd w:val="clear" w:color="FFFFFF" w:fill="auto"/>
        </w:rPr>
      </w:pPr>
      <w:r w:rsidRPr="00555E5E">
        <w:rPr>
          <w:color w:val="000000" w:themeColor="text1"/>
          <w:sz w:val="22"/>
          <w:szCs w:val="22"/>
          <w:shd w:val="clear" w:color="FFFFFF" w:fill="auto"/>
          <w:lang w:eastAsia="zh-CN"/>
        </w:rPr>
        <w:t>１　届出</w:t>
      </w:r>
      <w:r w:rsidR="00296DA2" w:rsidRPr="00555E5E">
        <w:rPr>
          <w:color w:val="000000" w:themeColor="text1"/>
          <w:sz w:val="22"/>
          <w:szCs w:val="22"/>
          <w:shd w:val="clear" w:color="FFFFFF" w:fill="auto"/>
          <w:lang w:eastAsia="zh-CN"/>
        </w:rPr>
        <w:t>対象</w:t>
      </w:r>
      <w:r w:rsidR="002F7D3A" w:rsidRPr="00555E5E">
        <w:rPr>
          <w:color w:val="000000" w:themeColor="text1"/>
          <w:sz w:val="22"/>
          <w:szCs w:val="22"/>
          <w:shd w:val="clear" w:color="FFFFFF" w:fill="auto"/>
          <w:lang w:eastAsia="zh-CN"/>
        </w:rPr>
        <w:t>期間</w:t>
      </w:r>
    </w:p>
    <w:p w14:paraId="71AEA802" w14:textId="697389F3" w:rsidR="00F03B54" w:rsidRPr="00555E5E" w:rsidRDefault="002F7D3A" w:rsidP="00C02186">
      <w:pPr>
        <w:spacing w:after="240" w:line="285" w:lineRule="exact"/>
        <w:ind w:left="485" w:hanging="485"/>
        <w:rPr>
          <w:rFonts w:hint="default"/>
          <w:color w:val="000000" w:themeColor="text1"/>
          <w:sz w:val="22"/>
          <w:szCs w:val="22"/>
          <w:u w:val="single"/>
          <w:shd w:val="clear" w:color="FFFFFF" w:fill="auto"/>
          <w:lang w:eastAsia="zh-CN"/>
        </w:rPr>
      </w:pPr>
      <w:r w:rsidRPr="00555E5E">
        <w:rPr>
          <w:color w:val="000000" w:themeColor="text1"/>
          <w:sz w:val="22"/>
          <w:szCs w:val="22"/>
          <w:shd w:val="clear" w:color="FFFFFF" w:fill="auto"/>
          <w:lang w:eastAsia="zh-CN"/>
        </w:rPr>
        <w:t xml:space="preserve">　　</w:t>
      </w:r>
      <w:r w:rsidR="0036650B" w:rsidRPr="00555E5E">
        <w:rPr>
          <w:color w:val="000000" w:themeColor="text1"/>
          <w:sz w:val="22"/>
          <w:szCs w:val="22"/>
          <w:u w:val="single"/>
          <w:shd w:val="clear" w:color="FFFFFF" w:fill="auto"/>
          <w:lang w:eastAsia="zh-CN"/>
        </w:rPr>
        <w:t xml:space="preserve">　</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7198A" w:rsidRPr="00885F2C">
        <w:rPr>
          <w:rFonts w:asciiTheme="minorEastAsia" w:eastAsiaTheme="minorEastAsia" w:hAnsiTheme="minorEastAsia" w:hint="default"/>
          <w:color w:val="000000" w:themeColor="text1"/>
          <w:sz w:val="22"/>
          <w:szCs w:val="22"/>
          <w:u w:val="single"/>
          <w:shd w:val="clear" w:color="FFFFFF" w:fill="auto"/>
          <w:lang w:eastAsia="zh-CN"/>
        </w:rPr>
        <w:t>2024</w:t>
      </w:r>
      <w:r w:rsidR="00885F2C">
        <w:rPr>
          <w:rFonts w:asciiTheme="minorEastAsia" w:eastAsiaTheme="minorEastAsia" w:hAnsiTheme="minorEastAsia"/>
          <w:color w:val="000000" w:themeColor="text1"/>
          <w:sz w:val="22"/>
          <w:szCs w:val="22"/>
          <w:u w:val="single"/>
          <w:shd w:val="clear" w:color="FFFFFF" w:fill="auto"/>
        </w:rPr>
        <w:t xml:space="preserve"> </w:t>
      </w:r>
      <w:r w:rsidR="00D043FD">
        <w:rPr>
          <w:color w:val="000000" w:themeColor="text1"/>
          <w:sz w:val="22"/>
          <w:szCs w:val="22"/>
          <w:u w:val="single"/>
          <w:shd w:val="clear" w:color="FFFFFF" w:fill="auto"/>
          <w:lang w:eastAsia="zh-CN"/>
        </w:rPr>
        <w:t>年</w:t>
      </w:r>
      <w:r w:rsidR="0036650B" w:rsidRPr="00555E5E">
        <w:rPr>
          <w:color w:val="000000" w:themeColor="text1"/>
          <w:sz w:val="22"/>
          <w:szCs w:val="22"/>
          <w:u w:val="single"/>
          <w:shd w:val="clear" w:color="FFFFFF" w:fill="auto"/>
          <w:lang w:eastAsia="zh-CN"/>
        </w:rPr>
        <w:t xml:space="preserve">　第</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7198A" w:rsidRPr="00885F2C">
        <w:rPr>
          <w:rFonts w:asciiTheme="minorEastAsia" w:eastAsiaTheme="minorEastAsia" w:hAnsiTheme="minorEastAsia" w:hint="default"/>
          <w:color w:val="000000" w:themeColor="text1"/>
          <w:sz w:val="22"/>
          <w:szCs w:val="22"/>
          <w:u w:val="single"/>
          <w:shd w:val="clear" w:color="FFFFFF" w:fill="auto"/>
          <w:lang w:eastAsia="zh-CN"/>
        </w:rPr>
        <w:t>1</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03B54" w:rsidRPr="00555E5E">
        <w:rPr>
          <w:color w:val="000000" w:themeColor="text1"/>
          <w:sz w:val="22"/>
          <w:szCs w:val="22"/>
          <w:u w:val="single"/>
          <w:shd w:val="clear" w:color="FFFFFF" w:fill="auto"/>
          <w:lang w:eastAsia="zh-CN"/>
        </w:rPr>
        <w:t>四半期</w:t>
      </w:r>
    </w:p>
    <w:p w14:paraId="547048F0" w14:textId="68F4A350" w:rsidR="00E07290" w:rsidRPr="00555E5E" w:rsidRDefault="00A0005A" w:rsidP="00BE38E5">
      <w:pPr>
        <w:spacing w:line="285" w:lineRule="exact"/>
        <w:ind w:left="667" w:hangingChars="300" w:hanging="667"/>
        <w:rPr>
          <w:rFonts w:hint="default"/>
          <w:color w:val="000000" w:themeColor="text1"/>
          <w:sz w:val="22"/>
          <w:szCs w:val="22"/>
          <w:shd w:val="clear" w:color="FFFFFF" w:fill="auto"/>
        </w:rPr>
      </w:pPr>
      <w:r w:rsidRPr="00555E5E">
        <w:rPr>
          <w:color w:val="000000" w:themeColor="text1"/>
          <w:sz w:val="22"/>
          <w:szCs w:val="22"/>
          <w:shd w:val="clear" w:color="FFFFFF" w:fill="auto"/>
          <w:lang w:eastAsia="zh-CN"/>
        </w:rPr>
        <w:t xml:space="preserve">　　</w:t>
      </w:r>
      <w:r w:rsidRPr="00555E5E">
        <w:rPr>
          <w:color w:val="000000" w:themeColor="text1"/>
          <w:sz w:val="22"/>
          <w:szCs w:val="22"/>
          <w:shd w:val="clear" w:color="FFFFFF" w:fill="auto"/>
        </w:rPr>
        <w:t>※</w:t>
      </w:r>
      <w:r w:rsidR="00B9659A">
        <w:rPr>
          <w:color w:val="000000" w:themeColor="text1"/>
          <w:sz w:val="22"/>
          <w:szCs w:val="22"/>
          <w:shd w:val="clear" w:color="FFFFFF" w:fill="auto"/>
        </w:rPr>
        <w:t>「届出の対象期間」は１月１日～３月３１日を「第１四半期」、４月１日～６月３０日を「第２四半期」、７月１日～９月３０日を「第３四半期」、</w:t>
      </w:r>
      <w:r w:rsidR="00F03B54" w:rsidRPr="00555E5E">
        <w:rPr>
          <w:color w:val="000000" w:themeColor="text1"/>
          <w:sz w:val="22"/>
          <w:szCs w:val="22"/>
          <w:shd w:val="clear" w:color="FFFFFF" w:fill="auto"/>
        </w:rPr>
        <w:t>１０月１日～１２月３１日を</w:t>
      </w:r>
      <w:r w:rsidR="00B9659A">
        <w:rPr>
          <w:rFonts w:asciiTheme="minorEastAsia" w:eastAsiaTheme="minorEastAsia" w:hAnsiTheme="minorEastAsia"/>
          <w:color w:val="000000" w:themeColor="text1"/>
          <w:sz w:val="22"/>
          <w:szCs w:val="22"/>
          <w:shd w:val="clear" w:color="FFFFFF" w:fill="auto"/>
        </w:rPr>
        <w:t>「第４四半期」とし、</w:t>
      </w:r>
      <w:r w:rsidR="00F03B54" w:rsidRPr="00555E5E">
        <w:rPr>
          <w:rFonts w:asciiTheme="minorEastAsia" w:eastAsiaTheme="minorEastAsia" w:hAnsiTheme="minorEastAsia"/>
          <w:color w:val="000000" w:themeColor="text1"/>
          <w:sz w:val="22"/>
          <w:szCs w:val="22"/>
          <w:shd w:val="clear" w:color="FFFFFF" w:fill="auto"/>
        </w:rPr>
        <w:t>該当する届出対象期間を記載すること。</w:t>
      </w:r>
      <w:r w:rsidR="00B9659A">
        <w:rPr>
          <w:rFonts w:asciiTheme="minorEastAsia" w:eastAsiaTheme="minorEastAsia" w:hAnsiTheme="minorEastAsia"/>
          <w:color w:val="000000" w:themeColor="text1"/>
          <w:sz w:val="22"/>
          <w:szCs w:val="22"/>
          <w:shd w:val="clear" w:color="FFFFFF" w:fill="auto"/>
        </w:rPr>
        <w:t>ただし、</w:t>
      </w:r>
      <w:r w:rsidR="00296DA2" w:rsidRPr="00555E5E">
        <w:rPr>
          <w:rFonts w:asciiTheme="minorEastAsia" w:eastAsiaTheme="minorEastAsia" w:hAnsiTheme="minorEastAsia"/>
          <w:color w:val="000000" w:themeColor="text1"/>
          <w:sz w:val="22"/>
          <w:szCs w:val="22"/>
          <w:shd w:val="clear" w:color="FFFFFF" w:fill="auto"/>
        </w:rPr>
        <w:t>初回の報告の始期は1</w:t>
      </w:r>
      <w:r w:rsidR="001C5BEC" w:rsidRPr="00555E5E">
        <w:rPr>
          <w:rFonts w:asciiTheme="minorEastAsia" w:eastAsiaTheme="minorEastAsia" w:hAnsiTheme="minorEastAsia"/>
          <w:color w:val="000000" w:themeColor="text1"/>
          <w:sz w:val="22"/>
          <w:szCs w:val="22"/>
          <w:shd w:val="clear" w:color="FFFFFF" w:fill="auto"/>
        </w:rPr>
        <w:t>号特定技能</w:t>
      </w:r>
      <w:r w:rsidR="001C5BEC" w:rsidRPr="00555E5E">
        <w:rPr>
          <w:color w:val="000000" w:themeColor="text1"/>
          <w:sz w:val="22"/>
          <w:szCs w:val="22"/>
          <w:shd w:val="clear" w:color="FFFFFF" w:fill="auto"/>
        </w:rPr>
        <w:t>外国人</w:t>
      </w:r>
      <w:r w:rsidR="00296DA2" w:rsidRPr="00555E5E">
        <w:rPr>
          <w:color w:val="000000" w:themeColor="text1"/>
          <w:sz w:val="22"/>
          <w:szCs w:val="22"/>
          <w:shd w:val="clear" w:color="FFFFFF" w:fill="auto"/>
        </w:rPr>
        <w:t>又は</w:t>
      </w:r>
      <w:r w:rsidR="00296DA2" w:rsidRPr="00555E5E">
        <w:rPr>
          <w:color w:val="000000" w:themeColor="text1"/>
          <w:sz w:val="22"/>
          <w:szCs w:val="22"/>
          <w:shd w:val="clear" w:color="FFFFFF" w:fill="auto"/>
        </w:rPr>
        <w:t>2</w:t>
      </w:r>
      <w:r w:rsidR="002F7D3A" w:rsidRPr="00555E5E">
        <w:rPr>
          <w:color w:val="000000" w:themeColor="text1"/>
          <w:sz w:val="22"/>
          <w:szCs w:val="22"/>
          <w:shd w:val="clear" w:color="FFFFFF" w:fill="auto"/>
        </w:rPr>
        <w:t>号</w:t>
      </w:r>
      <w:r w:rsidR="001C5BEC" w:rsidRPr="00555E5E">
        <w:rPr>
          <w:color w:val="000000" w:themeColor="text1"/>
          <w:sz w:val="22"/>
          <w:szCs w:val="22"/>
          <w:shd w:val="clear" w:color="FFFFFF" w:fill="auto"/>
        </w:rPr>
        <w:t>特定技能外国人</w:t>
      </w:r>
      <w:r w:rsidR="00886795" w:rsidRPr="00555E5E">
        <w:rPr>
          <w:color w:val="000000" w:themeColor="text1"/>
          <w:sz w:val="22"/>
          <w:szCs w:val="22"/>
          <w:shd w:val="clear" w:color="FFFFFF" w:fill="auto"/>
        </w:rPr>
        <w:t>（以下「特定技能外国人」</w:t>
      </w:r>
      <w:r w:rsidR="00607EE4" w:rsidRPr="00555E5E">
        <w:rPr>
          <w:color w:val="000000" w:themeColor="text1"/>
          <w:sz w:val="22"/>
          <w:szCs w:val="22"/>
          <w:shd w:val="clear" w:color="FFFFFF" w:fill="auto"/>
        </w:rPr>
        <w:t>という。</w:t>
      </w:r>
      <w:r w:rsidR="00886795" w:rsidRPr="00555E5E">
        <w:rPr>
          <w:color w:val="000000" w:themeColor="text1"/>
          <w:sz w:val="22"/>
          <w:szCs w:val="22"/>
          <w:shd w:val="clear" w:color="FFFFFF" w:fill="auto"/>
        </w:rPr>
        <w:t>）</w:t>
      </w:r>
      <w:r w:rsidR="002C1668" w:rsidRPr="00555E5E">
        <w:rPr>
          <w:color w:val="000000" w:themeColor="text1"/>
          <w:sz w:val="22"/>
          <w:szCs w:val="22"/>
          <w:shd w:val="clear" w:color="FFFFFF" w:fill="auto"/>
        </w:rPr>
        <w:t>が在留資格「特定技能」の許可を受けた</w:t>
      </w:r>
      <w:r w:rsidR="00DB3179" w:rsidRPr="00555E5E">
        <w:rPr>
          <w:color w:val="000000" w:themeColor="text1"/>
          <w:sz w:val="22"/>
          <w:szCs w:val="22"/>
          <w:shd w:val="clear" w:color="FFFFFF" w:fill="auto"/>
        </w:rPr>
        <w:t>日と</w:t>
      </w:r>
      <w:r w:rsidR="0013294E">
        <w:rPr>
          <w:color w:val="000000" w:themeColor="text1"/>
          <w:sz w:val="22"/>
          <w:szCs w:val="22"/>
          <w:shd w:val="clear" w:color="FFFFFF" w:fill="auto"/>
        </w:rPr>
        <w:t>すること。</w:t>
      </w:r>
    </w:p>
    <w:p w14:paraId="72AB14E6" w14:textId="77777777" w:rsidR="00DB3BFD" w:rsidRPr="00555E5E" w:rsidRDefault="00DB3BFD" w:rsidP="00DB3BFD">
      <w:pPr>
        <w:spacing w:line="285" w:lineRule="exact"/>
        <w:ind w:left="667" w:hangingChars="300" w:hanging="667"/>
        <w:rPr>
          <w:rFonts w:hint="default"/>
          <w:color w:val="000000" w:themeColor="text1"/>
          <w:sz w:val="22"/>
          <w:szCs w:val="22"/>
          <w:shd w:val="clear" w:color="FFFFFF" w:fill="auto"/>
        </w:rPr>
      </w:pPr>
    </w:p>
    <w:p w14:paraId="284DA31B" w14:textId="77777777" w:rsidR="00AF135A" w:rsidRPr="00555E5E" w:rsidRDefault="00D275A3" w:rsidP="00BB2F6F">
      <w:pPr>
        <w:pStyle w:val="Word"/>
        <w:spacing w:line="285" w:lineRule="exact"/>
        <w:rPr>
          <w:rFonts w:hint="default"/>
          <w:color w:val="000000" w:themeColor="text1"/>
          <w:sz w:val="22"/>
          <w:szCs w:val="22"/>
        </w:rPr>
      </w:pPr>
      <w:r w:rsidRPr="00555E5E">
        <w:rPr>
          <w:color w:val="000000" w:themeColor="text1"/>
          <w:sz w:val="22"/>
          <w:szCs w:val="22"/>
        </w:rPr>
        <w:t xml:space="preserve">２　</w:t>
      </w:r>
      <w:r w:rsidR="001C5BEC" w:rsidRPr="00555E5E">
        <w:rPr>
          <w:color w:val="000000" w:themeColor="text1"/>
          <w:sz w:val="22"/>
          <w:szCs w:val="22"/>
        </w:rPr>
        <w:t>特定技能</w:t>
      </w:r>
      <w:r w:rsidRPr="00555E5E">
        <w:rPr>
          <w:color w:val="000000" w:themeColor="text1"/>
          <w:sz w:val="22"/>
          <w:szCs w:val="22"/>
        </w:rPr>
        <w:t>所属</w:t>
      </w:r>
      <w:r w:rsidR="00AF135A" w:rsidRPr="00555E5E">
        <w:rPr>
          <w:color w:val="000000" w:themeColor="text1"/>
          <w:sz w:val="22"/>
          <w:szCs w:val="22"/>
        </w:rPr>
        <w:t>機関</w:t>
      </w:r>
    </w:p>
    <w:tbl>
      <w:tblPr>
        <w:tblStyle w:val="a9"/>
        <w:tblW w:w="4794" w:type="pct"/>
        <w:tblInd w:w="421" w:type="dxa"/>
        <w:tblLook w:val="04A0" w:firstRow="1" w:lastRow="0" w:firstColumn="1" w:lastColumn="0" w:noHBand="0" w:noVBand="1"/>
      </w:tblPr>
      <w:tblGrid>
        <w:gridCol w:w="2216"/>
        <w:gridCol w:w="772"/>
        <w:gridCol w:w="772"/>
        <w:gridCol w:w="772"/>
        <w:gridCol w:w="772"/>
        <w:gridCol w:w="772"/>
        <w:gridCol w:w="772"/>
        <w:gridCol w:w="772"/>
        <w:gridCol w:w="772"/>
        <w:gridCol w:w="772"/>
        <w:gridCol w:w="883"/>
        <w:gridCol w:w="883"/>
        <w:gridCol w:w="883"/>
        <w:gridCol w:w="883"/>
      </w:tblGrid>
      <w:tr w:rsidR="004B4B46" w:rsidRPr="00555E5E" w14:paraId="578668B7" w14:textId="77777777" w:rsidTr="004B4B46">
        <w:trPr>
          <w:trHeight w:val="520"/>
        </w:trPr>
        <w:tc>
          <w:tcPr>
            <w:tcW w:w="767" w:type="pct"/>
            <w:vAlign w:val="center"/>
          </w:tcPr>
          <w:p w14:paraId="45771DD9" w14:textId="77777777" w:rsidR="00555E5E" w:rsidRPr="00555E5E" w:rsidRDefault="00555E5E" w:rsidP="00B93446">
            <w:pPr>
              <w:pStyle w:val="Word"/>
              <w:spacing w:line="285" w:lineRule="exact"/>
              <w:jc w:val="center"/>
              <w:rPr>
                <w:rFonts w:hint="default"/>
                <w:color w:val="000000" w:themeColor="text1"/>
                <w:sz w:val="22"/>
                <w:szCs w:val="22"/>
              </w:rPr>
            </w:pPr>
            <w:r w:rsidRPr="004656E4">
              <w:rPr>
                <w:color w:val="000000" w:themeColor="text1"/>
                <w:spacing w:val="12"/>
                <w:w w:val="92"/>
                <w:sz w:val="22"/>
                <w:szCs w:val="22"/>
                <w:fitText w:val="1998" w:id="2021316864"/>
              </w:rPr>
              <w:t>法人番号（１３桁</w:t>
            </w:r>
            <w:r w:rsidRPr="004656E4">
              <w:rPr>
                <w:color w:val="000000" w:themeColor="text1"/>
                <w:spacing w:val="-1"/>
                <w:w w:val="92"/>
                <w:sz w:val="22"/>
                <w:szCs w:val="22"/>
                <w:fitText w:val="1998" w:id="2021316864"/>
              </w:rPr>
              <w:t>）</w:t>
            </w:r>
          </w:p>
        </w:tc>
        <w:tc>
          <w:tcPr>
            <w:tcW w:w="314" w:type="pct"/>
            <w:tcBorders>
              <w:right w:val="dashSmallGap" w:sz="4" w:space="0" w:color="auto"/>
            </w:tcBorders>
            <w:vAlign w:val="center"/>
          </w:tcPr>
          <w:p w14:paraId="05C0DBE9" w14:textId="46A928F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1</w:t>
            </w:r>
          </w:p>
        </w:tc>
        <w:tc>
          <w:tcPr>
            <w:tcW w:w="313" w:type="pct"/>
            <w:tcBorders>
              <w:left w:val="dashSmallGap" w:sz="4" w:space="0" w:color="auto"/>
              <w:right w:val="dashSmallGap" w:sz="4" w:space="0" w:color="auto"/>
            </w:tcBorders>
            <w:vAlign w:val="center"/>
          </w:tcPr>
          <w:p w14:paraId="52C13776" w14:textId="6B5FDA8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2</w:t>
            </w:r>
          </w:p>
        </w:tc>
        <w:tc>
          <w:tcPr>
            <w:tcW w:w="313" w:type="pct"/>
            <w:tcBorders>
              <w:left w:val="dashSmallGap" w:sz="4" w:space="0" w:color="auto"/>
              <w:right w:val="dashSmallGap" w:sz="4" w:space="0" w:color="auto"/>
            </w:tcBorders>
            <w:vAlign w:val="center"/>
          </w:tcPr>
          <w:p w14:paraId="59797E16" w14:textId="41E3906C"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3</w:t>
            </w:r>
          </w:p>
        </w:tc>
        <w:tc>
          <w:tcPr>
            <w:tcW w:w="313" w:type="pct"/>
            <w:tcBorders>
              <w:left w:val="dashSmallGap" w:sz="4" w:space="0" w:color="auto"/>
              <w:right w:val="dashSmallGap" w:sz="4" w:space="0" w:color="auto"/>
            </w:tcBorders>
            <w:vAlign w:val="center"/>
          </w:tcPr>
          <w:p w14:paraId="24E6F221" w14:textId="5A074C0D"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4</w:t>
            </w:r>
          </w:p>
        </w:tc>
        <w:tc>
          <w:tcPr>
            <w:tcW w:w="313" w:type="pct"/>
            <w:tcBorders>
              <w:left w:val="dashSmallGap" w:sz="4" w:space="0" w:color="auto"/>
              <w:right w:val="dashSmallGap" w:sz="4" w:space="0" w:color="auto"/>
            </w:tcBorders>
            <w:vAlign w:val="center"/>
          </w:tcPr>
          <w:p w14:paraId="4AE39130" w14:textId="28801A5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5</w:t>
            </w:r>
          </w:p>
        </w:tc>
        <w:tc>
          <w:tcPr>
            <w:tcW w:w="313" w:type="pct"/>
            <w:tcBorders>
              <w:left w:val="dashSmallGap" w:sz="4" w:space="0" w:color="auto"/>
              <w:right w:val="dashSmallGap" w:sz="4" w:space="0" w:color="auto"/>
            </w:tcBorders>
            <w:vAlign w:val="center"/>
          </w:tcPr>
          <w:p w14:paraId="1745B6EE" w14:textId="56DE1757"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6</w:t>
            </w:r>
          </w:p>
        </w:tc>
        <w:tc>
          <w:tcPr>
            <w:tcW w:w="313" w:type="pct"/>
            <w:tcBorders>
              <w:left w:val="dashSmallGap" w:sz="4" w:space="0" w:color="auto"/>
              <w:right w:val="dashSmallGap" w:sz="4" w:space="0" w:color="auto"/>
            </w:tcBorders>
            <w:vAlign w:val="center"/>
          </w:tcPr>
          <w:p w14:paraId="68878FCA" w14:textId="4EE7516E"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7</w:t>
            </w:r>
          </w:p>
        </w:tc>
        <w:tc>
          <w:tcPr>
            <w:tcW w:w="313" w:type="pct"/>
            <w:tcBorders>
              <w:left w:val="dashSmallGap" w:sz="4" w:space="0" w:color="auto"/>
              <w:right w:val="dashSmallGap" w:sz="4" w:space="0" w:color="auto"/>
            </w:tcBorders>
            <w:vAlign w:val="center"/>
          </w:tcPr>
          <w:p w14:paraId="33A43597" w14:textId="62B17BA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8</w:t>
            </w:r>
          </w:p>
        </w:tc>
        <w:tc>
          <w:tcPr>
            <w:tcW w:w="313" w:type="pct"/>
            <w:tcBorders>
              <w:left w:val="dashSmallGap" w:sz="4" w:space="0" w:color="auto"/>
              <w:right w:val="dashSmallGap" w:sz="4" w:space="0" w:color="auto"/>
            </w:tcBorders>
            <w:vAlign w:val="center"/>
          </w:tcPr>
          <w:p w14:paraId="3DA8A956" w14:textId="246D4D1A"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9</w:t>
            </w:r>
          </w:p>
        </w:tc>
        <w:tc>
          <w:tcPr>
            <w:tcW w:w="354" w:type="pct"/>
            <w:tcBorders>
              <w:left w:val="dashSmallGap" w:sz="4" w:space="0" w:color="auto"/>
              <w:right w:val="dashSmallGap" w:sz="4" w:space="0" w:color="auto"/>
            </w:tcBorders>
            <w:vAlign w:val="center"/>
          </w:tcPr>
          <w:p w14:paraId="0A752D06" w14:textId="3F52B129"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1</w:t>
            </w:r>
          </w:p>
        </w:tc>
        <w:tc>
          <w:tcPr>
            <w:tcW w:w="354" w:type="pct"/>
            <w:tcBorders>
              <w:left w:val="dashSmallGap" w:sz="4" w:space="0" w:color="auto"/>
              <w:right w:val="dashSmallGap" w:sz="4" w:space="0" w:color="auto"/>
            </w:tcBorders>
            <w:vAlign w:val="center"/>
          </w:tcPr>
          <w:p w14:paraId="4C4CFE6B" w14:textId="75281B6D"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2</w:t>
            </w:r>
          </w:p>
        </w:tc>
        <w:tc>
          <w:tcPr>
            <w:tcW w:w="354" w:type="pct"/>
            <w:tcBorders>
              <w:left w:val="dashSmallGap" w:sz="4" w:space="0" w:color="auto"/>
              <w:right w:val="dashSmallGap" w:sz="4" w:space="0" w:color="auto"/>
            </w:tcBorders>
            <w:vAlign w:val="center"/>
          </w:tcPr>
          <w:p w14:paraId="40C93466" w14:textId="79760E6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3</w:t>
            </w:r>
          </w:p>
        </w:tc>
        <w:tc>
          <w:tcPr>
            <w:tcW w:w="354" w:type="pct"/>
            <w:tcBorders>
              <w:left w:val="dashSmallGap" w:sz="4" w:space="0" w:color="auto"/>
            </w:tcBorders>
            <w:vAlign w:val="center"/>
          </w:tcPr>
          <w:p w14:paraId="01EC0B9E" w14:textId="31AAB493"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4</w:t>
            </w:r>
          </w:p>
        </w:tc>
      </w:tr>
      <w:tr w:rsidR="004B4B46" w:rsidRPr="00555E5E" w14:paraId="14F38B34" w14:textId="77777777" w:rsidTr="004B4B46">
        <w:trPr>
          <w:trHeight w:val="710"/>
        </w:trPr>
        <w:tc>
          <w:tcPr>
            <w:tcW w:w="767" w:type="pct"/>
            <w:vAlign w:val="center"/>
          </w:tcPr>
          <w:p w14:paraId="5A6C16CA" w14:textId="77777777" w:rsidR="007C5915" w:rsidRPr="00555E5E" w:rsidRDefault="001C5BEC" w:rsidP="001C5BEC">
            <w:pPr>
              <w:pStyle w:val="Word"/>
              <w:spacing w:line="285" w:lineRule="exact"/>
              <w:jc w:val="center"/>
              <w:rPr>
                <w:rFonts w:hint="default"/>
                <w:color w:val="000000" w:themeColor="text1"/>
                <w:sz w:val="22"/>
                <w:szCs w:val="22"/>
              </w:rPr>
            </w:pPr>
            <w:r w:rsidRPr="00555E5E">
              <w:rPr>
                <w:color w:val="000000" w:themeColor="text1"/>
                <w:sz w:val="22"/>
                <w:szCs w:val="22"/>
              </w:rPr>
              <w:t>特定産業</w:t>
            </w:r>
            <w:r w:rsidR="007C5915" w:rsidRPr="00555E5E">
              <w:rPr>
                <w:color w:val="000000" w:themeColor="text1"/>
                <w:sz w:val="22"/>
                <w:szCs w:val="22"/>
              </w:rPr>
              <w:t>分野</w:t>
            </w:r>
          </w:p>
        </w:tc>
        <w:tc>
          <w:tcPr>
            <w:tcW w:w="4233" w:type="pct"/>
            <w:gridSpan w:val="13"/>
            <w:vAlign w:val="center"/>
          </w:tcPr>
          <w:p w14:paraId="7FB319D9" w14:textId="05922BAA" w:rsidR="001C5BEC"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外食業分野</w:t>
            </w:r>
          </w:p>
        </w:tc>
      </w:tr>
      <w:tr w:rsidR="004B4B46" w:rsidRPr="00555E5E" w14:paraId="3EB46C43" w14:textId="77777777" w:rsidTr="004B4B46">
        <w:trPr>
          <w:trHeight w:val="551"/>
        </w:trPr>
        <w:tc>
          <w:tcPr>
            <w:tcW w:w="767" w:type="pct"/>
            <w:vMerge w:val="restart"/>
            <w:vAlign w:val="center"/>
          </w:tcPr>
          <w:p w14:paraId="5E2FF69F"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（ふりがな）</w:t>
            </w:r>
          </w:p>
          <w:p w14:paraId="71151C75"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氏名又は名称</w:t>
            </w:r>
          </w:p>
        </w:tc>
        <w:tc>
          <w:tcPr>
            <w:tcW w:w="4233" w:type="pct"/>
            <w:gridSpan w:val="13"/>
            <w:tcBorders>
              <w:bottom w:val="dashSmallGap" w:sz="4" w:space="0" w:color="auto"/>
            </w:tcBorders>
            <w:vAlign w:val="center"/>
          </w:tcPr>
          <w:p w14:paraId="51F1A785" w14:textId="768E22B7" w:rsidR="00F03B54"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かぶしきがいしゃ にゅうかん</w:t>
            </w:r>
          </w:p>
        </w:tc>
      </w:tr>
      <w:tr w:rsidR="004B4B46" w:rsidRPr="00555E5E" w14:paraId="2435E8BB" w14:textId="77777777" w:rsidTr="004B4B46">
        <w:trPr>
          <w:trHeight w:val="595"/>
        </w:trPr>
        <w:tc>
          <w:tcPr>
            <w:tcW w:w="767" w:type="pct"/>
            <w:vMerge/>
            <w:vAlign w:val="center"/>
          </w:tcPr>
          <w:p w14:paraId="2AAA231A" w14:textId="77777777" w:rsidR="00F03B54" w:rsidRPr="00555E5E" w:rsidRDefault="00F03B54" w:rsidP="001C5BEC">
            <w:pPr>
              <w:pStyle w:val="Word"/>
              <w:spacing w:line="285" w:lineRule="exact"/>
              <w:jc w:val="center"/>
              <w:rPr>
                <w:rFonts w:hint="default"/>
                <w:color w:val="000000" w:themeColor="text1"/>
                <w:sz w:val="22"/>
                <w:szCs w:val="22"/>
              </w:rPr>
            </w:pPr>
          </w:p>
        </w:tc>
        <w:tc>
          <w:tcPr>
            <w:tcW w:w="4233" w:type="pct"/>
            <w:gridSpan w:val="13"/>
            <w:tcBorders>
              <w:top w:val="dashSmallGap" w:sz="4" w:space="0" w:color="auto"/>
            </w:tcBorders>
            <w:vAlign w:val="center"/>
          </w:tcPr>
          <w:p w14:paraId="5C117156" w14:textId="7F136527" w:rsidR="00F03B54"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株式会社 入管</w:t>
            </w:r>
          </w:p>
        </w:tc>
      </w:tr>
      <w:tr w:rsidR="004B4B46" w:rsidRPr="00555E5E" w14:paraId="3F4181AE" w14:textId="77777777" w:rsidTr="004B4B46">
        <w:trPr>
          <w:trHeight w:val="1018"/>
        </w:trPr>
        <w:tc>
          <w:tcPr>
            <w:tcW w:w="767" w:type="pct"/>
            <w:vAlign w:val="center"/>
          </w:tcPr>
          <w:p w14:paraId="432E0468" w14:textId="77777777" w:rsidR="00AF135A" w:rsidRPr="00555E5E" w:rsidRDefault="00AF135A" w:rsidP="001C5BEC">
            <w:pPr>
              <w:pStyle w:val="Word"/>
              <w:spacing w:line="285" w:lineRule="exact"/>
              <w:jc w:val="center"/>
              <w:rPr>
                <w:rFonts w:hint="default"/>
                <w:color w:val="000000" w:themeColor="text1"/>
                <w:sz w:val="22"/>
                <w:szCs w:val="22"/>
              </w:rPr>
            </w:pPr>
            <w:r w:rsidRPr="007B7D9D">
              <w:rPr>
                <w:color w:val="000000" w:themeColor="text1"/>
                <w:spacing w:val="446"/>
                <w:sz w:val="22"/>
                <w:szCs w:val="22"/>
                <w:fitText w:val="1332" w:id="1907122432"/>
              </w:rPr>
              <w:t>住</w:t>
            </w:r>
            <w:r w:rsidRPr="007B7D9D">
              <w:rPr>
                <w:color w:val="000000" w:themeColor="text1"/>
                <w:sz w:val="22"/>
                <w:szCs w:val="22"/>
                <w:fitText w:val="1332" w:id="1907122432"/>
              </w:rPr>
              <w:t>所</w:t>
            </w:r>
          </w:p>
        </w:tc>
        <w:tc>
          <w:tcPr>
            <w:tcW w:w="4233" w:type="pct"/>
            <w:gridSpan w:val="13"/>
            <w:vAlign w:val="center"/>
          </w:tcPr>
          <w:p w14:paraId="576BE5A4" w14:textId="057A39B4" w:rsidR="00AF135A" w:rsidRPr="00555E5E" w:rsidRDefault="00AF135A" w:rsidP="0036650B">
            <w:pPr>
              <w:pStyle w:val="Word"/>
              <w:spacing w:line="285" w:lineRule="exact"/>
              <w:rPr>
                <w:rFonts w:hint="default"/>
                <w:color w:val="000000" w:themeColor="text1"/>
                <w:sz w:val="22"/>
                <w:szCs w:val="22"/>
              </w:rPr>
            </w:pPr>
            <w:r w:rsidRPr="00555E5E">
              <w:rPr>
                <w:color w:val="000000" w:themeColor="text1"/>
                <w:sz w:val="22"/>
                <w:szCs w:val="22"/>
              </w:rPr>
              <w:t>〒</w:t>
            </w:r>
            <w:r w:rsidRPr="00885F2C">
              <w:rPr>
                <w:rFonts w:asciiTheme="minorEastAsia" w:eastAsiaTheme="minorEastAsia" w:hAnsiTheme="minorEastAsia"/>
                <w:color w:val="000000" w:themeColor="text1"/>
                <w:sz w:val="22"/>
                <w:szCs w:val="22"/>
              </w:rPr>
              <w:t xml:space="preserve">　</w:t>
            </w:r>
            <w:r w:rsidR="00E350BB" w:rsidRPr="00E350BB">
              <w:rPr>
                <w:rFonts w:asciiTheme="minorEastAsia" w:eastAsiaTheme="minorEastAsia" w:hAnsiTheme="minorEastAsia" w:hint="default"/>
                <w:color w:val="000000" w:themeColor="text1"/>
                <w:sz w:val="22"/>
                <w:szCs w:val="22"/>
              </w:rPr>
              <w:t>１０８－８２５５</w:t>
            </w:r>
            <w:r w:rsidRPr="00885F2C">
              <w:rPr>
                <w:rFonts w:asciiTheme="minorEastAsia" w:eastAsiaTheme="minorEastAsia" w:hAnsiTheme="minorEastAsia"/>
                <w:color w:val="000000" w:themeColor="text1"/>
                <w:sz w:val="22"/>
                <w:szCs w:val="22"/>
              </w:rPr>
              <w:t xml:space="preserve">　</w:t>
            </w:r>
            <w:r w:rsidRPr="00555E5E">
              <w:rPr>
                <w:color w:val="000000" w:themeColor="text1"/>
                <w:sz w:val="22"/>
                <w:szCs w:val="22"/>
              </w:rPr>
              <w:t xml:space="preserve">　</w:t>
            </w:r>
          </w:p>
          <w:p w14:paraId="30A4D2C3" w14:textId="37B56D53" w:rsidR="00555E5E" w:rsidRDefault="00555E5E" w:rsidP="0077011F">
            <w:pPr>
              <w:pStyle w:val="Word"/>
              <w:spacing w:line="285" w:lineRule="exact"/>
              <w:rPr>
                <w:rFonts w:hint="default"/>
                <w:color w:val="000000" w:themeColor="text1"/>
                <w:sz w:val="22"/>
                <w:szCs w:val="22"/>
              </w:rPr>
            </w:pPr>
            <w:r>
              <w:rPr>
                <w:color w:val="000000" w:themeColor="text1"/>
                <w:sz w:val="22"/>
                <w:szCs w:val="22"/>
              </w:rPr>
              <w:t xml:space="preserve">　</w:t>
            </w:r>
            <w:r w:rsidR="002E1047" w:rsidRPr="00885F2C">
              <w:rPr>
                <w:rFonts w:asciiTheme="minorEastAsia" w:eastAsiaTheme="minorEastAsia" w:hAnsiTheme="minorEastAsia" w:hint="default"/>
                <w:color w:val="000000" w:themeColor="text1"/>
                <w:sz w:val="22"/>
                <w:szCs w:val="22"/>
              </w:rPr>
              <w:t>東京都港区港南５丁目５番３０号</w:t>
            </w:r>
          </w:p>
          <w:p w14:paraId="3E365B2E" w14:textId="77777777" w:rsidR="00555E5E" w:rsidRDefault="00555E5E" w:rsidP="00555E5E">
            <w:pPr>
              <w:pStyle w:val="Word"/>
              <w:spacing w:line="285" w:lineRule="exact"/>
              <w:ind w:firstLineChars="1200" w:firstLine="2547"/>
              <w:jc w:val="right"/>
              <w:rPr>
                <w:rFonts w:hint="default"/>
                <w:color w:val="000000" w:themeColor="text1"/>
                <w:sz w:val="22"/>
                <w:szCs w:val="22"/>
              </w:rPr>
            </w:pPr>
            <w:r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3360" behindDoc="0" locked="0" layoutInCell="1" allowOverlap="1" wp14:anchorId="42645DFC" wp14:editId="1F7655C1">
                      <wp:simplePos x="0" y="0"/>
                      <wp:positionH relativeFrom="column">
                        <wp:posOffset>3485515</wp:posOffset>
                      </wp:positionH>
                      <wp:positionV relativeFrom="paragraph">
                        <wp:posOffset>130810</wp:posOffset>
                      </wp:positionV>
                      <wp:extent cx="395605" cy="1403985"/>
                      <wp:effectExtent l="0" t="0" r="0" b="63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2645DFC" id="_x0000_t202" coordsize="21600,21600" o:spt="202" path="m,l,21600r21600,l21600,xe">
                      <v:stroke joinstyle="miter"/>
                      <v:path gradientshapeok="t" o:connecttype="rect"/>
                    </v:shapetype>
                    <v:shape id="テキスト ボックス 2" o:spid="_x0000_s1026" type="#_x0000_t202" style="position:absolute;left:0;text-align:left;margin-left:274.45pt;margin-top:10.3pt;width:31.1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" filled="f" stroked="f" strokeweight="0">
                      <v:textbox style="mso-fit-shape-to-text:t">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v:textbox>
                    </v:shape>
                  </w:pict>
                </mc:Fallback>
              </mc:AlternateContent>
            </w:r>
          </w:p>
          <w:p w14:paraId="4654D378" w14:textId="33FDEA08" w:rsidR="00AF135A" w:rsidRPr="00885F2C" w:rsidRDefault="00555E5E" w:rsidP="00555E5E">
            <w:pPr>
              <w:pStyle w:val="Word"/>
              <w:spacing w:line="285" w:lineRule="exact"/>
              <w:ind w:right="888" w:firstLineChars="800" w:firstLine="1778"/>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color w:val="000000" w:themeColor="text1"/>
                <w:sz w:val="22"/>
                <w:szCs w:val="22"/>
              </w:rPr>
              <w:t>電話（</w:t>
            </w:r>
            <w:r w:rsidR="00E350BB">
              <w:rPr>
                <w:rFonts w:asciiTheme="minorEastAsia" w:eastAsiaTheme="minorEastAsia" w:hAnsiTheme="minorEastAsia"/>
                <w:color w:val="000000" w:themeColor="text1"/>
                <w:sz w:val="22"/>
                <w:szCs w:val="22"/>
              </w:rPr>
              <w:t xml:space="preserve">　</w:t>
            </w:r>
            <w:r w:rsidR="00E350BB" w:rsidRPr="00E350BB">
              <w:rPr>
                <w:rFonts w:asciiTheme="minorEastAsia" w:eastAsiaTheme="minorEastAsia" w:hAnsiTheme="minorEastAsia" w:hint="default"/>
                <w:color w:val="000000" w:themeColor="text1"/>
                <w:sz w:val="22"/>
                <w:szCs w:val="22"/>
              </w:rPr>
              <w:t>０３－５７９６－７１２５</w:t>
            </w:r>
            <w:r w:rsidR="00F320AF">
              <w:rPr>
                <w:rFonts w:asciiTheme="minorEastAsia" w:eastAsiaTheme="minorEastAsia" w:hAnsiTheme="minorEastAsia"/>
                <w:color w:val="000000" w:themeColor="text1"/>
                <w:sz w:val="22"/>
                <w:szCs w:val="22"/>
              </w:rPr>
              <w:t xml:space="preserve"> </w:t>
            </w:r>
            <w:r w:rsidR="00AF135A" w:rsidRPr="00885F2C">
              <w:rPr>
                <w:rFonts w:asciiTheme="minorEastAsia" w:eastAsiaTheme="minorEastAsia" w:hAnsiTheme="minorEastAsia"/>
                <w:color w:val="000000" w:themeColor="text1"/>
                <w:sz w:val="22"/>
                <w:szCs w:val="22"/>
              </w:rPr>
              <w:t>）</w:t>
            </w:r>
            <w:r w:rsidRPr="00885F2C">
              <w:rPr>
                <w:rFonts w:asciiTheme="minorEastAsia" w:eastAsiaTheme="minorEastAsia" w:hAnsiTheme="minorEastAsia"/>
                <w:color w:val="000000" w:themeColor="text1"/>
                <w:sz w:val="22"/>
                <w:szCs w:val="22"/>
              </w:rPr>
              <w:t xml:space="preserve">　　　</w:t>
            </w:r>
          </w:p>
        </w:tc>
      </w:tr>
    </w:tbl>
    <w:p w14:paraId="4F18B6F1" w14:textId="14120B09" w:rsidR="006A0170" w:rsidRDefault="006A0170" w:rsidP="00BB2F6F">
      <w:pPr>
        <w:pStyle w:val="Word"/>
        <w:spacing w:line="285" w:lineRule="exact"/>
        <w:rPr>
          <w:rFonts w:hint="default"/>
          <w:color w:val="000000" w:themeColor="text1"/>
          <w:sz w:val="22"/>
          <w:szCs w:val="22"/>
        </w:rPr>
      </w:pPr>
    </w:p>
    <w:p w14:paraId="133E169D" w14:textId="05C039E8" w:rsidR="00454C24" w:rsidRPr="00B10CB9" w:rsidRDefault="00454C24" w:rsidP="00BB2F6F">
      <w:pPr>
        <w:pStyle w:val="Word"/>
        <w:spacing w:line="285" w:lineRule="exact"/>
        <w:rPr>
          <w:rFonts w:hint="default"/>
          <w:color w:val="auto"/>
          <w:sz w:val="22"/>
          <w:szCs w:val="22"/>
        </w:rPr>
      </w:pPr>
      <w:r w:rsidRPr="00B10CB9">
        <w:rPr>
          <w:color w:val="auto"/>
          <w:sz w:val="22"/>
          <w:szCs w:val="22"/>
        </w:rPr>
        <w:t>３　受入れ状況に関すること</w:t>
      </w:r>
    </w:p>
    <w:p w14:paraId="0405DED8" w14:textId="3899BF8D" w:rsidR="00454C24" w:rsidRPr="00B10CB9" w:rsidRDefault="003F5066" w:rsidP="008C6BF4">
      <w:pPr>
        <w:pStyle w:val="Word"/>
        <w:spacing w:after="240" w:line="285" w:lineRule="exact"/>
        <w:rPr>
          <w:rFonts w:hint="default"/>
          <w:color w:val="auto"/>
          <w:sz w:val="22"/>
          <w:szCs w:val="22"/>
        </w:rPr>
      </w:pPr>
      <w:r w:rsidRPr="00B10CB9">
        <w:rPr>
          <w:color w:val="auto"/>
          <w:sz w:val="22"/>
          <w:szCs w:val="22"/>
        </w:rPr>
        <w:t xml:space="preserve">　　参考様式第３－６</w:t>
      </w:r>
      <w:r w:rsidR="00454C24" w:rsidRPr="00B10CB9">
        <w:rPr>
          <w:color w:val="auto"/>
          <w:sz w:val="22"/>
          <w:szCs w:val="22"/>
        </w:rPr>
        <w:t>号（別紙）のとおり。</w:t>
      </w:r>
    </w:p>
    <w:p w14:paraId="022F2760" w14:textId="55337695" w:rsidR="00A0005A" w:rsidRPr="00555E5E" w:rsidRDefault="00454C24" w:rsidP="00BB2F6F">
      <w:pPr>
        <w:pStyle w:val="Word"/>
        <w:spacing w:line="285" w:lineRule="exact"/>
        <w:rPr>
          <w:rFonts w:hint="default"/>
          <w:color w:val="000000" w:themeColor="text1"/>
          <w:sz w:val="22"/>
          <w:szCs w:val="22"/>
        </w:rPr>
      </w:pPr>
      <w:r>
        <w:rPr>
          <w:color w:val="000000" w:themeColor="text1"/>
          <w:sz w:val="22"/>
          <w:szCs w:val="22"/>
        </w:rPr>
        <w:t>４</w:t>
      </w:r>
      <w:r w:rsidR="00A0005A" w:rsidRPr="00555E5E">
        <w:rPr>
          <w:color w:val="000000" w:themeColor="text1"/>
          <w:sz w:val="22"/>
          <w:szCs w:val="22"/>
        </w:rPr>
        <w:t xml:space="preserve">　</w:t>
      </w:r>
      <w:r w:rsidR="008A1AD0" w:rsidRPr="00555E5E">
        <w:rPr>
          <w:color w:val="000000" w:themeColor="text1"/>
          <w:sz w:val="22"/>
          <w:szCs w:val="22"/>
        </w:rPr>
        <w:t>報酬に関すること</w:t>
      </w:r>
    </w:p>
    <w:p w14:paraId="66064FF6" w14:textId="77777777" w:rsidR="008508EC" w:rsidRPr="0028541D" w:rsidRDefault="008A1AD0" w:rsidP="00555E5E">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（１）</w:t>
      </w:r>
      <w:r w:rsidR="008508EC">
        <w:rPr>
          <w:sz w:val="22"/>
          <w:szCs w:val="22"/>
        </w:rPr>
        <w:t>特定技能外国人に対する報酬の支払状況</w:t>
      </w:r>
      <w:r w:rsidR="008508EC" w:rsidRPr="0028541D">
        <w:rPr>
          <w:color w:val="000000" w:themeColor="text1"/>
          <w:sz w:val="22"/>
          <w:szCs w:val="22"/>
        </w:rPr>
        <w:t>（報酬の総額及び銀行その他の金融機関に対する当該特定技能外国人の預金口座又は貯金口座への振込みその他の方法により現実に支払われた額を含む。）</w:t>
      </w:r>
    </w:p>
    <w:p w14:paraId="51BA0A10" w14:textId="7AD630A1" w:rsidR="00454C24" w:rsidRPr="00454C24" w:rsidRDefault="003F5066" w:rsidP="008C6BF4">
      <w:pPr>
        <w:pStyle w:val="Word"/>
        <w:spacing w:after="240" w:line="285" w:lineRule="exact"/>
        <w:ind w:leftChars="100" w:left="242" w:firstLineChars="200" w:firstLine="445"/>
        <w:rPr>
          <w:rFonts w:hint="default"/>
          <w:color w:val="000000" w:themeColor="text1"/>
          <w:sz w:val="22"/>
          <w:szCs w:val="22"/>
        </w:rPr>
      </w:pPr>
      <w:r w:rsidRPr="00B10CB9">
        <w:rPr>
          <w:color w:val="auto"/>
          <w:sz w:val="22"/>
          <w:szCs w:val="22"/>
        </w:rPr>
        <w:t>参考様式第３－６</w:t>
      </w:r>
      <w:r w:rsidR="00197EB7" w:rsidRPr="00B10CB9">
        <w:rPr>
          <w:color w:val="auto"/>
          <w:sz w:val="22"/>
          <w:szCs w:val="22"/>
        </w:rPr>
        <w:t>号</w:t>
      </w:r>
      <w:r w:rsidR="003B1E91" w:rsidRPr="00B10CB9">
        <w:rPr>
          <w:color w:val="auto"/>
          <w:sz w:val="22"/>
          <w:szCs w:val="22"/>
        </w:rPr>
        <w:t>（別紙）及び別添資料</w:t>
      </w:r>
      <w:r w:rsidR="00CD4458" w:rsidRPr="00B10CB9">
        <w:rPr>
          <w:color w:val="auto"/>
          <w:sz w:val="22"/>
          <w:szCs w:val="22"/>
        </w:rPr>
        <w:t>のとおり。</w:t>
      </w:r>
    </w:p>
    <w:p w14:paraId="290FCEE8" w14:textId="1CF67B27" w:rsidR="00030A91" w:rsidRDefault="00D63AFE" w:rsidP="00030A91">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（２）</w:t>
      </w:r>
      <w:r w:rsidR="00886795" w:rsidRPr="00555E5E">
        <w:rPr>
          <w:color w:val="000000" w:themeColor="text1"/>
          <w:sz w:val="22"/>
          <w:szCs w:val="22"/>
        </w:rPr>
        <w:t>（１）の</w:t>
      </w:r>
      <w:r w:rsidR="00DE3781" w:rsidRPr="00555E5E">
        <w:rPr>
          <w:color w:val="000000" w:themeColor="text1"/>
          <w:sz w:val="22"/>
          <w:szCs w:val="22"/>
        </w:rPr>
        <w:t>特定技能外国人</w:t>
      </w:r>
      <w:r w:rsidR="00886795" w:rsidRPr="00555E5E">
        <w:rPr>
          <w:color w:val="000000" w:themeColor="text1"/>
          <w:sz w:val="22"/>
          <w:szCs w:val="22"/>
        </w:rPr>
        <w:t>の報酬を決定するに当たって比較対象者とした</w:t>
      </w:r>
      <w:r w:rsidR="00DE3813">
        <w:rPr>
          <w:color w:val="000000" w:themeColor="text1"/>
          <w:sz w:val="22"/>
          <w:szCs w:val="22"/>
        </w:rPr>
        <w:t>日本人</w:t>
      </w:r>
      <w:r w:rsidR="00886795" w:rsidRPr="00555E5E">
        <w:rPr>
          <w:color w:val="000000" w:themeColor="text1"/>
          <w:sz w:val="22"/>
          <w:szCs w:val="22"/>
        </w:rPr>
        <w:t>従業員</w:t>
      </w:r>
      <w:r w:rsidR="00DE3781" w:rsidRPr="00555E5E">
        <w:rPr>
          <w:color w:val="000000" w:themeColor="text1"/>
          <w:sz w:val="22"/>
          <w:szCs w:val="22"/>
        </w:rPr>
        <w:t>に対する報酬の支払</w:t>
      </w:r>
      <w:r w:rsidR="00A24354" w:rsidRPr="00555E5E">
        <w:rPr>
          <w:color w:val="000000" w:themeColor="text1"/>
          <w:sz w:val="22"/>
          <w:szCs w:val="22"/>
        </w:rPr>
        <w:t>状況</w:t>
      </w:r>
      <w:r w:rsidR="00DE3813">
        <w:rPr>
          <w:color w:val="000000" w:themeColor="text1"/>
          <w:sz w:val="22"/>
          <w:szCs w:val="22"/>
        </w:rPr>
        <w:t>（比較対象とした日本人従業員がいない場合は、特定技能外国人と同一の業務に従事する日本人従業員に対する報酬の支払状況）</w:t>
      </w:r>
    </w:p>
    <w:p w14:paraId="531C6232" w14:textId="0D845725" w:rsidR="00C0660A" w:rsidRPr="00555E5E" w:rsidRDefault="008A5639" w:rsidP="00030A91">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 xml:space="preserve">　　</w:t>
      </w:r>
      <w:r w:rsidRPr="00555E5E">
        <w:rPr>
          <w:color w:val="000000" w:themeColor="text1"/>
          <w:sz w:val="22"/>
          <w:szCs w:val="22"/>
        </w:rPr>
        <w:t xml:space="preserve"> </w:t>
      </w:r>
      <w:r w:rsidR="00D05495">
        <w:rPr>
          <w:color w:val="000000" w:themeColor="text1"/>
          <w:sz w:val="22"/>
          <w:szCs w:val="22"/>
        </w:rPr>
        <w:t xml:space="preserve"> </w:t>
      </w:r>
      <w:r w:rsidR="00CD4458" w:rsidRPr="00555E5E">
        <w:rPr>
          <w:color w:val="000000" w:themeColor="text1"/>
          <w:sz w:val="22"/>
          <w:szCs w:val="22"/>
        </w:rPr>
        <w:t>別添</w:t>
      </w:r>
      <w:r w:rsidR="0036650B" w:rsidRPr="00555E5E">
        <w:rPr>
          <w:color w:val="000000" w:themeColor="text1"/>
          <w:sz w:val="22"/>
          <w:szCs w:val="22"/>
        </w:rPr>
        <w:t>の</w:t>
      </w:r>
      <w:r w:rsidR="00CD4458" w:rsidRPr="00555E5E">
        <w:rPr>
          <w:color w:val="000000" w:themeColor="text1"/>
          <w:sz w:val="22"/>
          <w:szCs w:val="22"/>
        </w:rPr>
        <w:t>資料のとおり。</w:t>
      </w:r>
    </w:p>
    <w:p w14:paraId="0FC6E690" w14:textId="1941C2AC" w:rsidR="004063EE" w:rsidRDefault="004063EE">
      <w:pPr>
        <w:widowControl/>
        <w:overflowPunct/>
        <w:jc w:val="left"/>
        <w:textAlignment w:val="auto"/>
        <w:rPr>
          <w:rFonts w:asciiTheme="minorEastAsia" w:eastAsiaTheme="minorEastAsia" w:hAnsiTheme="minorEastAsia"/>
          <w:color w:val="000000" w:themeColor="text1"/>
          <w:sz w:val="22"/>
          <w:szCs w:val="22"/>
          <w:shd w:val="clear" w:color="FFFFFF" w:fill="auto"/>
        </w:rPr>
      </w:pPr>
    </w:p>
    <w:p w14:paraId="3D315B13" w14:textId="2F900A55" w:rsidR="00A24354" w:rsidRDefault="00FB1554"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9744" behindDoc="0" locked="0" layoutInCell="1" allowOverlap="1" wp14:anchorId="330E54E4" wp14:editId="73E2DF19">
                <wp:simplePos x="0" y="0"/>
                <wp:positionH relativeFrom="column">
                  <wp:posOffset>224790</wp:posOffset>
                </wp:positionH>
                <wp:positionV relativeFrom="paragraph">
                  <wp:posOffset>217477</wp:posOffset>
                </wp:positionV>
                <wp:extent cx="991870" cy="830580"/>
                <wp:effectExtent l="0" t="0" r="17780" b="26670"/>
                <wp:wrapNone/>
                <wp:docPr id="449369254" name="直線コネクタ 15"/>
                <wp:cNvGraphicFramePr/>
                <a:graphic xmlns:a="http://schemas.openxmlformats.org/drawingml/2006/main">
                  <a:graphicData uri="http://schemas.microsoft.com/office/word/2010/wordprocessingShape">
                    <wps:wsp>
                      <wps:cNvCnPr/>
                      <wps:spPr>
                        <a:xfrm flipH="1">
                          <a:off x="0" y="0"/>
                          <a:ext cx="991870" cy="8305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B88F0C" id="直線コネクタ 15" o:spid="_x0000_s1026" style="position:absolute;flip:x;z-index:251679744;visibility:visible;mso-wrap-style:square;mso-wrap-distance-left:9pt;mso-wrap-distance-top:0;mso-wrap-distance-right:9pt;mso-wrap-distance-bottom:0;mso-position-horizontal:absolute;mso-position-horizontal-relative:text;mso-position-vertical:absolute;mso-position-vertical-relative:text" from="17.7pt,17.1pt" to="95.8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" strokecolor="black [3040]"/>
            </w:pict>
          </mc:Fallback>
        </mc:AlternateContent>
      </w:r>
      <w:r w:rsidR="00B43482">
        <w:rPr>
          <w:rFonts w:asciiTheme="minorEastAsia" w:eastAsiaTheme="minorEastAsia" w:hAnsiTheme="minorEastAsia"/>
          <w:color w:val="000000" w:themeColor="text1"/>
          <w:sz w:val="22"/>
          <w:szCs w:val="22"/>
          <w:shd w:val="clear" w:color="FFFFFF" w:fill="auto"/>
        </w:rPr>
        <w:t>５</w:t>
      </w:r>
      <w:r w:rsidR="00A24354" w:rsidRPr="00555E5E">
        <w:rPr>
          <w:rFonts w:asciiTheme="minorEastAsia" w:eastAsiaTheme="minorEastAsia" w:hAnsiTheme="minorEastAsia"/>
          <w:color w:val="000000" w:themeColor="text1"/>
          <w:sz w:val="22"/>
          <w:szCs w:val="22"/>
          <w:shd w:val="clear" w:color="FFFFFF" w:fill="auto"/>
        </w:rPr>
        <w:t xml:space="preserve">　雇用状況に関すること</w:t>
      </w:r>
    </w:p>
    <w:tbl>
      <w:tblPr>
        <w:tblStyle w:val="a9"/>
        <w:tblW w:w="9438" w:type="dxa"/>
        <w:tblInd w:w="350" w:type="dxa"/>
        <w:tblLook w:val="04A0" w:firstRow="1" w:lastRow="0" w:firstColumn="1" w:lastColumn="0" w:noHBand="0" w:noVBand="1"/>
      </w:tblPr>
      <w:tblGrid>
        <w:gridCol w:w="1573"/>
        <w:gridCol w:w="1452"/>
        <w:gridCol w:w="1452"/>
        <w:gridCol w:w="1452"/>
        <w:gridCol w:w="1573"/>
        <w:gridCol w:w="1936"/>
      </w:tblGrid>
      <w:tr w:rsidR="0090379B" w:rsidRPr="00555E5E" w14:paraId="0079CF66" w14:textId="77777777" w:rsidTr="00280F8F">
        <w:trPr>
          <w:trHeight w:val="960"/>
        </w:trPr>
        <w:tc>
          <w:tcPr>
            <w:tcW w:w="1573" w:type="dxa"/>
            <w:tcBorders>
              <w:tl2br w:val="nil"/>
            </w:tcBorders>
            <w:shd w:val="clear" w:color="auto" w:fill="auto"/>
            <w:vAlign w:val="center"/>
          </w:tcPr>
          <w:p w14:paraId="204A93EA" w14:textId="1590CA84" w:rsidR="0090379B" w:rsidRPr="00555E5E" w:rsidRDefault="0090379B" w:rsidP="00790887">
            <w:pPr>
              <w:spacing w:line="285" w:lineRule="exact"/>
              <w:jc w:val="left"/>
              <w:rPr>
                <w:rFonts w:asciiTheme="minorEastAsia" w:eastAsiaTheme="minorEastAsia" w:hAnsiTheme="minorEastAsia" w:hint="default"/>
                <w:color w:val="000000" w:themeColor="text1"/>
                <w:sz w:val="22"/>
                <w:szCs w:val="22"/>
              </w:rPr>
            </w:pPr>
          </w:p>
        </w:tc>
        <w:tc>
          <w:tcPr>
            <w:tcW w:w="1452" w:type="dxa"/>
            <w:shd w:val="clear" w:color="auto" w:fill="auto"/>
            <w:vAlign w:val="center"/>
          </w:tcPr>
          <w:p w14:paraId="6819354C" w14:textId="541727F8"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在籍者数</w:t>
            </w:r>
          </w:p>
          <w:p w14:paraId="2A1E94C7"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届出期間末日</w:t>
            </w:r>
            <w:r w:rsidRPr="00555E5E">
              <w:rPr>
                <w:rFonts w:asciiTheme="minorEastAsia" w:eastAsiaTheme="minorEastAsia" w:hAnsiTheme="minorEastAsia"/>
                <w:color w:val="000000" w:themeColor="text1"/>
                <w:sz w:val="16"/>
                <w:szCs w:val="16"/>
              </w:rPr>
              <w:t>における雇用者数）</w:t>
            </w:r>
          </w:p>
        </w:tc>
        <w:tc>
          <w:tcPr>
            <w:tcW w:w="1452" w:type="dxa"/>
            <w:shd w:val="clear" w:color="auto" w:fill="auto"/>
            <w:vAlign w:val="center"/>
          </w:tcPr>
          <w:p w14:paraId="723E6CE8"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新規雇用者数</w:t>
            </w:r>
          </w:p>
          <w:p w14:paraId="5FE4FF95"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届出期間中</w:t>
            </w:r>
            <w:r w:rsidRPr="00555E5E">
              <w:rPr>
                <w:rFonts w:asciiTheme="minorEastAsia" w:eastAsiaTheme="minorEastAsia" w:hAnsiTheme="minorEastAsia"/>
                <w:color w:val="000000" w:themeColor="text1"/>
                <w:sz w:val="16"/>
                <w:szCs w:val="16"/>
              </w:rPr>
              <w:t>に新規雇用した人数）</w:t>
            </w:r>
          </w:p>
        </w:tc>
        <w:tc>
          <w:tcPr>
            <w:tcW w:w="1452" w:type="dxa"/>
            <w:shd w:val="clear" w:color="auto" w:fill="auto"/>
          </w:tcPr>
          <w:p w14:paraId="6F2DE858"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自発的離職者数</w:t>
            </w:r>
          </w:p>
          <w:p w14:paraId="4F37636A"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自己都合</w:t>
            </w:r>
            <w:r w:rsidRPr="00555E5E">
              <w:rPr>
                <w:rFonts w:asciiTheme="minorEastAsia" w:eastAsiaTheme="minorEastAsia" w:hAnsiTheme="minorEastAsia"/>
                <w:color w:val="000000" w:themeColor="text1"/>
                <w:sz w:val="16"/>
                <w:szCs w:val="16"/>
              </w:rPr>
              <w:t>退職した人数）</w:t>
            </w:r>
          </w:p>
        </w:tc>
        <w:tc>
          <w:tcPr>
            <w:tcW w:w="1573" w:type="dxa"/>
            <w:shd w:val="clear" w:color="auto" w:fill="auto"/>
            <w:vAlign w:val="center"/>
          </w:tcPr>
          <w:p w14:paraId="1AEDC5A2"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非自発的離職者数</w:t>
            </w:r>
          </w:p>
          <w:p w14:paraId="2EC38F73"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解雇等会社都合</w:t>
            </w:r>
            <w:r w:rsidRPr="00555E5E">
              <w:rPr>
                <w:rFonts w:asciiTheme="minorEastAsia" w:eastAsiaTheme="minorEastAsia" w:hAnsiTheme="minorEastAsia"/>
                <w:color w:val="000000" w:themeColor="text1"/>
                <w:sz w:val="16"/>
                <w:szCs w:val="16"/>
              </w:rPr>
              <w:t>で退職した人数）</w:t>
            </w:r>
          </w:p>
        </w:tc>
        <w:tc>
          <w:tcPr>
            <w:tcW w:w="1936" w:type="dxa"/>
            <w:shd w:val="clear" w:color="auto" w:fill="auto"/>
          </w:tcPr>
          <w:p w14:paraId="1F630014" w14:textId="77777777" w:rsidR="0090379B" w:rsidRPr="00555E5E" w:rsidRDefault="0090379B" w:rsidP="00790887">
            <w:pPr>
              <w:widowControl/>
              <w:overflowPunct/>
              <w:jc w:val="center"/>
              <w:textAlignment w:val="auto"/>
              <w:rPr>
                <w:rFonts w:hint="default"/>
                <w:color w:val="000000" w:themeColor="text1"/>
                <w:sz w:val="16"/>
                <w:szCs w:val="16"/>
              </w:rPr>
            </w:pPr>
            <w:r w:rsidRPr="00555E5E">
              <w:rPr>
                <w:color w:val="000000" w:themeColor="text1"/>
                <w:sz w:val="16"/>
                <w:szCs w:val="16"/>
              </w:rPr>
              <w:t>行方不明者数</w:t>
            </w:r>
          </w:p>
          <w:p w14:paraId="3406B5D1" w14:textId="77777777" w:rsidR="0090379B" w:rsidRPr="00555E5E" w:rsidRDefault="0090379B" w:rsidP="00790887">
            <w:pPr>
              <w:widowControl/>
              <w:overflowPunct/>
              <w:jc w:val="left"/>
              <w:textAlignment w:val="auto"/>
              <w:rPr>
                <w:rFonts w:hint="default"/>
                <w:color w:val="000000" w:themeColor="text1"/>
                <w:sz w:val="16"/>
                <w:szCs w:val="16"/>
              </w:rPr>
            </w:pPr>
            <w:r w:rsidRPr="00555E5E">
              <w:rPr>
                <w:color w:val="000000" w:themeColor="text1"/>
                <w:sz w:val="16"/>
                <w:szCs w:val="16"/>
              </w:rPr>
              <w:t>（特定技能所属機関の責めに帰すべき事由かを問わない）</w:t>
            </w:r>
          </w:p>
        </w:tc>
      </w:tr>
      <w:tr w:rsidR="0090379B" w:rsidRPr="00555E5E" w14:paraId="50210315" w14:textId="77777777" w:rsidTr="00280F8F">
        <w:trPr>
          <w:trHeight w:val="379"/>
        </w:trPr>
        <w:tc>
          <w:tcPr>
            <w:tcW w:w="1573" w:type="dxa"/>
            <w:shd w:val="clear" w:color="auto" w:fill="auto"/>
            <w:vAlign w:val="center"/>
          </w:tcPr>
          <w:p w14:paraId="5C161F92"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(a) 特定技能１号</w:t>
            </w:r>
          </w:p>
        </w:tc>
        <w:tc>
          <w:tcPr>
            <w:tcW w:w="1452" w:type="dxa"/>
            <w:shd w:val="clear" w:color="auto" w:fill="auto"/>
            <w:vAlign w:val="center"/>
          </w:tcPr>
          <w:p w14:paraId="57C601A0"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6239376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2</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480F7A4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w:t>
            </w:r>
            <w:r w:rsidRPr="00555E5E">
              <w:rPr>
                <w:rFonts w:asciiTheme="minorEastAsia" w:eastAsiaTheme="minorEastAsia" w:hAnsiTheme="minorEastAsia"/>
                <w:color w:val="000000" w:themeColor="text1"/>
                <w:sz w:val="22"/>
                <w:szCs w:val="22"/>
              </w:rPr>
              <w:t>人</w:t>
            </w:r>
          </w:p>
        </w:tc>
        <w:tc>
          <w:tcPr>
            <w:tcW w:w="1573" w:type="dxa"/>
            <w:shd w:val="clear" w:color="auto" w:fill="auto"/>
            <w:vAlign w:val="center"/>
          </w:tcPr>
          <w:p w14:paraId="14D2EC6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4</w:t>
            </w:r>
            <w:r w:rsidRPr="00555E5E">
              <w:rPr>
                <w:rFonts w:asciiTheme="minorEastAsia" w:eastAsiaTheme="minorEastAsia" w:hAnsiTheme="minorEastAsia"/>
                <w:color w:val="000000" w:themeColor="text1"/>
                <w:sz w:val="22"/>
                <w:szCs w:val="22"/>
              </w:rPr>
              <w:t>人</w:t>
            </w:r>
          </w:p>
        </w:tc>
        <w:tc>
          <w:tcPr>
            <w:tcW w:w="1936" w:type="dxa"/>
            <w:shd w:val="clear" w:color="auto" w:fill="auto"/>
            <w:vAlign w:val="center"/>
          </w:tcPr>
          <w:p w14:paraId="7AC419DC" w14:textId="77777777" w:rsidR="0090379B" w:rsidRPr="00995F07" w:rsidRDefault="0090379B" w:rsidP="00995F07">
            <w:pPr>
              <w:widowControl/>
              <w:overflowPunct/>
              <w:jc w:val="right"/>
              <w:textAlignment w:val="auto"/>
              <w:rPr>
                <w:rFonts w:asciiTheme="minorEastAsia" w:eastAsiaTheme="minorEastAsia" w:hAnsiTheme="minorEastAsia" w:hint="default"/>
                <w:color w:val="000000" w:themeColor="text1"/>
                <w:sz w:val="22"/>
                <w:szCs w:val="22"/>
              </w:rPr>
            </w:pPr>
            <w:r w:rsidRPr="00995F07">
              <w:rPr>
                <w:rFonts w:asciiTheme="minorEastAsia" w:eastAsiaTheme="minorEastAsia" w:hAnsiTheme="minorEastAsia" w:hint="default"/>
                <w:color w:val="000000" w:themeColor="text1"/>
                <w:sz w:val="22"/>
                <w:szCs w:val="22"/>
              </w:rPr>
              <w:t>5</w:t>
            </w:r>
            <w:r w:rsidRPr="00995F07">
              <w:rPr>
                <w:rFonts w:asciiTheme="minorEastAsia" w:eastAsiaTheme="minorEastAsia" w:hAnsiTheme="minorEastAsia"/>
                <w:color w:val="000000" w:themeColor="text1"/>
                <w:sz w:val="22"/>
                <w:szCs w:val="22"/>
              </w:rPr>
              <w:t>人</w:t>
            </w:r>
          </w:p>
        </w:tc>
      </w:tr>
      <w:tr w:rsidR="0090379B" w:rsidRPr="00555E5E" w14:paraId="00935D7E" w14:textId="77777777" w:rsidTr="00280F8F">
        <w:trPr>
          <w:trHeight w:val="397"/>
        </w:trPr>
        <w:tc>
          <w:tcPr>
            <w:tcW w:w="1573" w:type="dxa"/>
            <w:shd w:val="clear" w:color="auto" w:fill="auto"/>
            <w:vAlign w:val="center"/>
          </w:tcPr>
          <w:p w14:paraId="1D8027B4"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(b) 特定技能２号</w:t>
            </w:r>
          </w:p>
        </w:tc>
        <w:tc>
          <w:tcPr>
            <w:tcW w:w="1452" w:type="dxa"/>
            <w:shd w:val="clear" w:color="auto" w:fill="auto"/>
            <w:vAlign w:val="center"/>
          </w:tcPr>
          <w:p w14:paraId="587FED8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6</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3EC7EBF2"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7</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16B37A9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8</w:t>
            </w:r>
            <w:r w:rsidRPr="00555E5E">
              <w:rPr>
                <w:rFonts w:asciiTheme="minorEastAsia" w:eastAsiaTheme="minorEastAsia" w:hAnsiTheme="minorEastAsia"/>
                <w:color w:val="000000" w:themeColor="text1"/>
                <w:sz w:val="22"/>
                <w:szCs w:val="22"/>
              </w:rPr>
              <w:t>人</w:t>
            </w:r>
          </w:p>
        </w:tc>
        <w:tc>
          <w:tcPr>
            <w:tcW w:w="1573" w:type="dxa"/>
            <w:shd w:val="clear" w:color="auto" w:fill="auto"/>
            <w:vAlign w:val="center"/>
          </w:tcPr>
          <w:p w14:paraId="7E726D8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936" w:type="dxa"/>
            <w:tcBorders>
              <w:bottom w:val="single" w:sz="4" w:space="0" w:color="auto"/>
            </w:tcBorders>
            <w:shd w:val="clear" w:color="auto" w:fill="auto"/>
          </w:tcPr>
          <w:p w14:paraId="06E0FE95" w14:textId="41436AE7" w:rsidR="0090379B" w:rsidRPr="00995F07" w:rsidRDefault="0090379B" w:rsidP="00995F07">
            <w:pPr>
              <w:widowControl/>
              <w:overflowPunct/>
              <w:jc w:val="right"/>
              <w:textAlignment w:val="auto"/>
              <w:rPr>
                <w:rFonts w:asciiTheme="minorEastAsia" w:eastAsiaTheme="minorEastAsia" w:hAnsiTheme="minorEastAsia" w:hint="default"/>
                <w:color w:val="000000" w:themeColor="text1"/>
                <w:sz w:val="22"/>
                <w:szCs w:val="22"/>
              </w:rPr>
            </w:pPr>
            <w:r w:rsidRPr="00995F07">
              <w:rPr>
                <w:rFonts w:asciiTheme="minorEastAsia" w:eastAsiaTheme="minorEastAsia" w:hAnsiTheme="minorEastAsia" w:hint="default"/>
                <w:color w:val="000000" w:themeColor="text1"/>
                <w:sz w:val="22"/>
                <w:szCs w:val="22"/>
              </w:rPr>
              <w:t/>
            </w:r>
            <w:r w:rsidRPr="00995F07">
              <w:rPr>
                <w:rFonts w:asciiTheme="minorEastAsia" w:eastAsiaTheme="minorEastAsia" w:hAnsiTheme="minorEastAsia"/>
                <w:color w:val="000000" w:themeColor="text1"/>
                <w:sz w:val="22"/>
                <w:szCs w:val="22"/>
              </w:rPr>
              <w:t>人</w:t>
            </w:r>
          </w:p>
        </w:tc>
      </w:tr>
      <w:tr w:rsidR="0090379B" w:rsidRPr="00555E5E" w14:paraId="5C3E8EDB" w14:textId="77777777" w:rsidTr="00280F8F">
        <w:trPr>
          <w:trHeight w:val="774"/>
        </w:trPr>
        <w:tc>
          <w:tcPr>
            <w:tcW w:w="1573" w:type="dxa"/>
            <w:shd w:val="clear" w:color="auto" w:fill="auto"/>
            <w:vAlign w:val="center"/>
          </w:tcPr>
          <w:p w14:paraId="30766991"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(c) (a)と同一の業務に従事する日本人従業員</w:t>
            </w:r>
          </w:p>
        </w:tc>
        <w:tc>
          <w:tcPr>
            <w:tcW w:w="1452" w:type="dxa"/>
            <w:shd w:val="clear" w:color="auto" w:fill="auto"/>
            <w:vAlign w:val="center"/>
          </w:tcPr>
          <w:p w14:paraId="49BC9B6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11</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63A24E1D"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12</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649B9D94"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13</w:t>
            </w:r>
            <w:r w:rsidRPr="00555E5E">
              <w:rPr>
                <w:rFonts w:asciiTheme="minorEastAsia" w:eastAsiaTheme="minorEastAsia" w:hAnsiTheme="minorEastAsia"/>
                <w:color w:val="000000" w:themeColor="text1"/>
                <w:sz w:val="22"/>
                <w:szCs w:val="22"/>
              </w:rPr>
              <w:t>人</w:t>
            </w:r>
          </w:p>
        </w:tc>
        <w:tc>
          <w:tcPr>
            <w:tcW w:w="1573" w:type="dxa"/>
            <w:shd w:val="clear" w:color="auto" w:fill="auto"/>
            <w:vAlign w:val="center"/>
          </w:tcPr>
          <w:p w14:paraId="40F917F3"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936" w:type="dxa"/>
            <w:tcBorders>
              <w:tr2bl w:val="nil"/>
            </w:tcBorders>
            <w:shd w:val="clear" w:color="auto" w:fill="auto"/>
          </w:tcPr>
          <w:p w14:paraId="2F188F4F" w14:textId="3BA25DC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8720" behindDoc="0" locked="0" layoutInCell="1" allowOverlap="1" wp14:anchorId="4B1BDEA1" wp14:editId="188A7FFC">
                      <wp:simplePos x="0" y="0"/>
                      <wp:positionH relativeFrom="column">
                        <wp:posOffset>-71377</wp:posOffset>
                      </wp:positionH>
                      <wp:positionV relativeFrom="paragraph">
                        <wp:posOffset>-8259</wp:posOffset>
                      </wp:positionV>
                      <wp:extent cx="1227745" cy="640368"/>
                      <wp:effectExtent l="0" t="0" r="29845" b="26670"/>
                      <wp:wrapNone/>
                      <wp:docPr id="1375994491" name="直線コネクタ 14"/>
                      <wp:cNvGraphicFramePr/>
                      <a:graphic xmlns:a="http://schemas.openxmlformats.org/drawingml/2006/main">
                        <a:graphicData uri="http://schemas.microsoft.com/office/word/2010/wordprocessingShape">
                          <wps:wsp>
                            <wps:cNvCnPr/>
                            <wps:spPr>
                              <a:xfrm flipV="1">
                                <a:off x="0" y="0"/>
                                <a:ext cx="1227745" cy="64036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63C74" id="直線コネクタ 14"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65pt" to="91.0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" strokecolor="black [3040]"/>
                  </w:pict>
                </mc:Fallback>
              </mc:AlternateContent>
            </w:r>
          </w:p>
        </w:tc>
      </w:tr>
      <w:tr w:rsidR="0090379B" w:rsidRPr="00555E5E" w14:paraId="31A4BEF3" w14:textId="77777777" w:rsidTr="00280F8F">
        <w:trPr>
          <w:trHeight w:val="900"/>
        </w:trPr>
        <w:tc>
          <w:tcPr>
            <w:tcW w:w="1573" w:type="dxa"/>
            <w:shd w:val="clear" w:color="auto" w:fill="auto"/>
            <w:vAlign w:val="center"/>
          </w:tcPr>
          <w:p w14:paraId="66FB5A7F"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(d)(a)と同一の業務に従事する外国人従業員</w:t>
            </w:r>
          </w:p>
        </w:tc>
        <w:tc>
          <w:tcPr>
            <w:tcW w:w="1452" w:type="dxa"/>
            <w:shd w:val="clear" w:color="auto" w:fill="auto"/>
            <w:vAlign w:val="center"/>
          </w:tcPr>
          <w:p w14:paraId="53CBAC67"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15</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47A1C55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16</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241C268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17</w:t>
            </w:r>
            <w:r w:rsidRPr="00800298">
              <w:rPr>
                <w:rFonts w:asciiTheme="minorEastAsia" w:eastAsiaTheme="minorEastAsia" w:hAnsiTheme="minorEastAsia"/>
                <w:color w:val="000000" w:themeColor="text1"/>
                <w:sz w:val="22"/>
                <w:szCs w:val="22"/>
              </w:rPr>
              <w:t>人</w:t>
            </w:r>
          </w:p>
        </w:tc>
        <w:tc>
          <w:tcPr>
            <w:tcW w:w="1573" w:type="dxa"/>
            <w:shd w:val="clear" w:color="auto" w:fill="auto"/>
            <w:vAlign w:val="center"/>
          </w:tcPr>
          <w:p w14:paraId="66FE919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936" w:type="dxa"/>
            <w:tcBorders>
              <w:tr2bl w:val="nil"/>
            </w:tcBorders>
            <w:shd w:val="clear" w:color="auto" w:fill="auto"/>
          </w:tcPr>
          <w:p w14:paraId="4F23F617" w14:textId="5E2F831E"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6672" behindDoc="0" locked="0" layoutInCell="1" allowOverlap="1" wp14:anchorId="0B85603C" wp14:editId="29D7A690">
                      <wp:simplePos x="0" y="0"/>
                      <wp:positionH relativeFrom="column">
                        <wp:posOffset>-70383</wp:posOffset>
                      </wp:positionH>
                      <wp:positionV relativeFrom="paragraph">
                        <wp:posOffset>1309</wp:posOffset>
                      </wp:positionV>
                      <wp:extent cx="1226840" cy="657872"/>
                      <wp:effectExtent l="0" t="0" r="30480" b="27940"/>
                      <wp:wrapNone/>
                      <wp:docPr id="1048644280" name="直線コネクタ 14"/>
                      <wp:cNvGraphicFramePr/>
                      <a:graphic xmlns:a="http://schemas.openxmlformats.org/drawingml/2006/main">
                        <a:graphicData uri="http://schemas.microsoft.com/office/word/2010/wordprocessingShape">
                          <wps:wsp>
                            <wps:cNvCnPr/>
                            <wps:spPr>
                              <a:xfrm flipV="1">
                                <a:off x="0" y="0"/>
                                <a:ext cx="1226840" cy="65787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C83408" id="直線コネクタ 14"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pt" to="91.05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" strokecolor="black [3040]"/>
                  </w:pict>
                </mc:Fallback>
              </mc:AlternateContent>
            </w:r>
          </w:p>
        </w:tc>
      </w:tr>
      <w:tr w:rsidR="0090379B" w:rsidRPr="00555E5E" w14:paraId="0FEDAD5C" w14:textId="77777777" w:rsidTr="00280F8F">
        <w:trPr>
          <w:trHeight w:val="504"/>
        </w:trPr>
        <w:tc>
          <w:tcPr>
            <w:tcW w:w="1573" w:type="dxa"/>
            <w:shd w:val="clear" w:color="auto" w:fill="auto"/>
            <w:vAlign w:val="center"/>
          </w:tcPr>
          <w:p w14:paraId="183E4E04"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(e) (b)と同一の業務に従事する日本人従業員</w:t>
            </w:r>
          </w:p>
        </w:tc>
        <w:tc>
          <w:tcPr>
            <w:tcW w:w="1452" w:type="dxa"/>
            <w:shd w:val="clear" w:color="auto" w:fill="auto"/>
            <w:vAlign w:val="center"/>
          </w:tcPr>
          <w:p w14:paraId="2943ABD9"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19</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242466BF"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20</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238668BB"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21</w:t>
            </w:r>
            <w:r w:rsidRPr="00800298">
              <w:rPr>
                <w:rFonts w:asciiTheme="minorEastAsia" w:eastAsiaTheme="minorEastAsia" w:hAnsiTheme="minorEastAsia"/>
                <w:color w:val="000000" w:themeColor="text1"/>
                <w:sz w:val="22"/>
                <w:szCs w:val="22"/>
              </w:rPr>
              <w:t>人</w:t>
            </w:r>
          </w:p>
        </w:tc>
        <w:tc>
          <w:tcPr>
            <w:tcW w:w="1573" w:type="dxa"/>
            <w:shd w:val="clear" w:color="auto" w:fill="auto"/>
            <w:vAlign w:val="center"/>
          </w:tcPr>
          <w:p w14:paraId="766CA260"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936" w:type="dxa"/>
            <w:tcBorders>
              <w:tr2bl w:val="nil"/>
            </w:tcBorders>
            <w:shd w:val="clear" w:color="auto" w:fill="auto"/>
          </w:tcPr>
          <w:p w14:paraId="409E31EA" w14:textId="0766E1E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4624" behindDoc="0" locked="0" layoutInCell="1" allowOverlap="1" wp14:anchorId="050CA357" wp14:editId="1C812BAE">
                      <wp:simplePos x="0" y="0"/>
                      <wp:positionH relativeFrom="column">
                        <wp:posOffset>-71376</wp:posOffset>
                      </wp:positionH>
                      <wp:positionV relativeFrom="paragraph">
                        <wp:posOffset>-10413</wp:posOffset>
                      </wp:positionV>
                      <wp:extent cx="1233002" cy="625945"/>
                      <wp:effectExtent l="0" t="0" r="24765" b="22225"/>
                      <wp:wrapNone/>
                      <wp:docPr id="1398097385" name="直線コネクタ 14"/>
                      <wp:cNvGraphicFramePr/>
                      <a:graphic xmlns:a="http://schemas.openxmlformats.org/drawingml/2006/main">
                        <a:graphicData uri="http://schemas.microsoft.com/office/word/2010/wordprocessingShape">
                          <wps:wsp>
                            <wps:cNvCnPr/>
                            <wps:spPr>
                              <a:xfrm flipV="1">
                                <a:off x="0" y="0"/>
                                <a:ext cx="1233002" cy="6259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A2ECFB" id="直線コネクタ 14"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8pt" to="91.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" strokecolor="black [3040]"/>
                  </w:pict>
                </mc:Fallback>
              </mc:AlternateContent>
            </w:r>
          </w:p>
        </w:tc>
      </w:tr>
      <w:tr w:rsidR="0090379B" w:rsidRPr="00555E5E" w14:paraId="2519A7F9" w14:textId="77777777" w:rsidTr="00280F8F">
        <w:trPr>
          <w:trHeight w:val="495"/>
        </w:trPr>
        <w:tc>
          <w:tcPr>
            <w:tcW w:w="1573" w:type="dxa"/>
            <w:shd w:val="clear" w:color="auto" w:fill="auto"/>
            <w:vAlign w:val="center"/>
          </w:tcPr>
          <w:p w14:paraId="2C20639C"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(f) (b)と同一の業務に従事する外国人従業員</w:t>
            </w:r>
          </w:p>
        </w:tc>
        <w:tc>
          <w:tcPr>
            <w:tcW w:w="1452" w:type="dxa"/>
            <w:shd w:val="clear" w:color="auto" w:fill="auto"/>
            <w:vAlign w:val="center"/>
          </w:tcPr>
          <w:p w14:paraId="719A328F"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23</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43927E74"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24</w:t>
            </w:r>
            <w:r w:rsidRPr="00800298">
              <w:rPr>
                <w:rFonts w:asciiTheme="minorEastAsia" w:eastAsiaTheme="minorEastAsia" w:hAnsiTheme="minorEastAsia"/>
                <w:color w:val="000000" w:themeColor="text1"/>
                <w:sz w:val="22"/>
                <w:szCs w:val="22"/>
              </w:rPr>
              <w:t>人</w:t>
            </w:r>
          </w:p>
        </w:tc>
        <w:tc>
          <w:tcPr>
            <w:tcW w:w="1452" w:type="dxa"/>
            <w:tcBorders>
              <w:bottom w:val="single" w:sz="4" w:space="0" w:color="auto"/>
            </w:tcBorders>
            <w:shd w:val="clear" w:color="auto" w:fill="auto"/>
            <w:vAlign w:val="center"/>
          </w:tcPr>
          <w:p w14:paraId="6609EE32"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25</w:t>
            </w:r>
            <w:r w:rsidRPr="00800298">
              <w:rPr>
                <w:rFonts w:asciiTheme="minorEastAsia" w:eastAsiaTheme="minorEastAsia" w:hAnsiTheme="minorEastAsia"/>
                <w:color w:val="000000" w:themeColor="text1"/>
                <w:sz w:val="22"/>
                <w:szCs w:val="22"/>
              </w:rPr>
              <w:t>人</w:t>
            </w:r>
          </w:p>
        </w:tc>
        <w:tc>
          <w:tcPr>
            <w:tcW w:w="1573" w:type="dxa"/>
            <w:tcBorders>
              <w:bottom w:val="single" w:sz="4" w:space="0" w:color="auto"/>
            </w:tcBorders>
            <w:shd w:val="clear" w:color="auto" w:fill="auto"/>
            <w:vAlign w:val="center"/>
          </w:tcPr>
          <w:p w14:paraId="2603EE00"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936" w:type="dxa"/>
            <w:tcBorders>
              <w:bottom w:val="single" w:sz="4" w:space="0" w:color="auto"/>
              <w:tr2bl w:val="nil"/>
            </w:tcBorders>
            <w:shd w:val="clear" w:color="auto" w:fill="auto"/>
          </w:tcPr>
          <w:p w14:paraId="7FCE36CF" w14:textId="61450F4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2576" behindDoc="0" locked="0" layoutInCell="1" allowOverlap="1" wp14:anchorId="09526112" wp14:editId="00A54AE5">
                      <wp:simplePos x="0" y="0"/>
                      <wp:positionH relativeFrom="column">
                        <wp:posOffset>-70383</wp:posOffset>
                      </wp:positionH>
                      <wp:positionV relativeFrom="paragraph">
                        <wp:posOffset>-400</wp:posOffset>
                      </wp:positionV>
                      <wp:extent cx="1228110" cy="637183"/>
                      <wp:effectExtent l="0" t="0" r="29210" b="29845"/>
                      <wp:wrapNone/>
                      <wp:docPr id="1405810274" name="直線コネクタ 14"/>
                      <wp:cNvGraphicFramePr/>
                      <a:graphic xmlns:a="http://schemas.openxmlformats.org/drawingml/2006/main">
                        <a:graphicData uri="http://schemas.microsoft.com/office/word/2010/wordprocessingShape">
                          <wps:wsp>
                            <wps:cNvCnPr/>
                            <wps:spPr>
                              <a:xfrm flipV="1">
                                <a:off x="0" y="0"/>
                                <a:ext cx="1228110" cy="63718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82AF6E" id="直線コネクタ 14"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05pt" to="91.1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" strokecolor="black [3040]"/>
                  </w:pict>
                </mc:Fallback>
              </mc:AlternateContent>
            </w:r>
          </w:p>
        </w:tc>
      </w:tr>
      <w:tr w:rsidR="0090379B" w:rsidRPr="00555E5E" w14:paraId="13728AED" w14:textId="77777777" w:rsidTr="00280F8F">
        <w:tblPrEx>
          <w:tblCellMar>
            <w:left w:w="99" w:type="dxa"/>
            <w:right w:w="99" w:type="dxa"/>
          </w:tblCellMar>
          <w:tblLook w:val="0000" w:firstRow="0" w:lastRow="0" w:firstColumn="0" w:lastColumn="0" w:noHBand="0" w:noVBand="0"/>
        </w:tblPrEx>
        <w:trPr>
          <w:trHeight w:val="734"/>
        </w:trPr>
        <w:tc>
          <w:tcPr>
            <w:tcW w:w="1573" w:type="dxa"/>
            <w:shd w:val="clear" w:color="auto" w:fill="auto"/>
          </w:tcPr>
          <w:p w14:paraId="644DD033" w14:textId="77777777" w:rsidR="0090379B" w:rsidRPr="00555E5E" w:rsidRDefault="0090379B" w:rsidP="00790887">
            <w:pPr>
              <w:pStyle w:val="Word"/>
              <w:spacing w:line="285" w:lineRule="exact"/>
              <w:rPr>
                <w:rFonts w:asciiTheme="minorEastAsia" w:eastAsiaTheme="minorEastAsia" w:hAnsiTheme="minorEastAsia" w:hint="default"/>
                <w:color w:val="000000" w:themeColor="text1"/>
                <w:sz w:val="16"/>
                <w:szCs w:val="16"/>
                <w:shd w:val="clear" w:color="FFFFFF" w:fill="auto"/>
              </w:rPr>
            </w:pPr>
            <w:r w:rsidRPr="00555E5E">
              <w:rPr>
                <w:rFonts w:asciiTheme="minorEastAsia" w:eastAsiaTheme="minorEastAsia" w:hAnsiTheme="minorEastAsia"/>
                <w:color w:val="000000" w:themeColor="text1"/>
                <w:sz w:val="16"/>
                <w:szCs w:val="16"/>
                <w:shd w:val="clear" w:color="FFFFFF" w:fill="auto"/>
              </w:rPr>
              <w:t>(g)(c)ないし(f)以外の従業員（日本人＋外国人）</w:t>
            </w:r>
          </w:p>
        </w:tc>
        <w:tc>
          <w:tcPr>
            <w:tcW w:w="1452" w:type="dxa"/>
            <w:shd w:val="clear" w:color="auto" w:fill="auto"/>
          </w:tcPr>
          <w:p w14:paraId="18391F14"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626A00FB"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r w:rsidRPr="00A93329">
              <w:rPr>
                <w:rFonts w:asciiTheme="minorEastAsia" w:eastAsiaTheme="minorEastAsia" w:hAnsiTheme="minorEastAsia" w:hint="default"/>
                <w:color w:val="000000" w:themeColor="text1"/>
                <w:sz w:val="22"/>
                <w:szCs w:val="22"/>
                <w:shd w:val="clear" w:color="FFFFFF" w:fill="auto"/>
              </w:rPr>
              <w:t>27</w:t>
            </w:r>
            <w:r w:rsidRPr="00A93329">
              <w:rPr>
                <w:rFonts w:asciiTheme="minorEastAsia" w:eastAsiaTheme="minorEastAsia" w:hAnsiTheme="minorEastAsia"/>
                <w:color w:val="000000" w:themeColor="text1"/>
                <w:sz w:val="22"/>
                <w:szCs w:val="22"/>
                <w:shd w:val="clear" w:color="FFFFFF" w:fill="auto"/>
              </w:rPr>
              <w:t>人</w:t>
            </w:r>
          </w:p>
        </w:tc>
        <w:tc>
          <w:tcPr>
            <w:tcW w:w="1452" w:type="dxa"/>
            <w:shd w:val="clear" w:color="auto" w:fill="auto"/>
          </w:tcPr>
          <w:p w14:paraId="17B4784D"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0177D0A8" w14:textId="77777777" w:rsidR="0090379B" w:rsidRPr="00A93329" w:rsidRDefault="0090379B" w:rsidP="00A93329">
            <w:pPr>
              <w:pStyle w:val="Word"/>
              <w:spacing w:line="285" w:lineRule="exact"/>
              <w:jc w:val="right"/>
              <w:rPr>
                <w:rFonts w:asciiTheme="minorEastAsia" w:eastAsiaTheme="minorEastAsia" w:hAnsiTheme="minorEastAsia" w:hint="default"/>
                <w:color w:val="000000" w:themeColor="text1"/>
                <w:sz w:val="22"/>
                <w:szCs w:val="22"/>
                <w:shd w:val="clear" w:color="FFFFFF" w:fill="auto"/>
              </w:rPr>
            </w:pPr>
            <w:r w:rsidRPr="00A93329">
              <w:rPr>
                <w:rFonts w:asciiTheme="minorEastAsia" w:eastAsiaTheme="minorEastAsia" w:hAnsiTheme="minorEastAsia" w:hint="default"/>
                <w:color w:val="000000" w:themeColor="text1"/>
                <w:sz w:val="22"/>
                <w:szCs w:val="22"/>
                <w:shd w:val="clear" w:color="FFFFFF" w:fill="auto"/>
              </w:rPr>
              <w:t>28</w:t>
            </w:r>
            <w:r w:rsidRPr="00A93329">
              <w:rPr>
                <w:rFonts w:asciiTheme="minorEastAsia" w:eastAsiaTheme="minorEastAsia" w:hAnsiTheme="minorEastAsia"/>
                <w:color w:val="000000" w:themeColor="text1"/>
                <w:sz w:val="22"/>
                <w:szCs w:val="22"/>
                <w:shd w:val="clear" w:color="FFFFFF" w:fill="auto"/>
              </w:rPr>
              <w:t>人</w:t>
            </w:r>
          </w:p>
        </w:tc>
        <w:tc>
          <w:tcPr>
            <w:tcW w:w="1452" w:type="dxa"/>
            <w:tcBorders>
              <w:tr2bl w:val="nil"/>
            </w:tcBorders>
            <w:shd w:val="clear" w:color="auto" w:fill="auto"/>
          </w:tcPr>
          <w:p w14:paraId="6C8C76B9" w14:textId="2C176810" w:rsidR="0090379B" w:rsidRPr="00555E5E" w:rsidRDefault="00F0093D"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66432" behindDoc="0" locked="0" layoutInCell="1" allowOverlap="1" wp14:anchorId="46250677" wp14:editId="3EC90AC4">
                      <wp:simplePos x="0" y="0"/>
                      <wp:positionH relativeFrom="column">
                        <wp:posOffset>-59483</wp:posOffset>
                      </wp:positionH>
                      <wp:positionV relativeFrom="paragraph">
                        <wp:posOffset>620</wp:posOffset>
                      </wp:positionV>
                      <wp:extent cx="918537" cy="615950"/>
                      <wp:effectExtent l="0" t="0" r="34290" b="31750"/>
                      <wp:wrapNone/>
                      <wp:docPr id="402112389" name="直線コネクタ 14"/>
                      <wp:cNvGraphicFramePr/>
                      <a:graphic xmlns:a="http://schemas.openxmlformats.org/drawingml/2006/main">
                        <a:graphicData uri="http://schemas.microsoft.com/office/word/2010/wordprocessingShape">
                          <wps:wsp>
                            <wps:cNvCnPr/>
                            <wps:spPr>
                              <a:xfrm flipV="1">
                                <a:off x="0" y="0"/>
                                <a:ext cx="918537" cy="615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0D04C1" id="直線コネクタ 14"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pt,.05pt" to="67.65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" strokecolor="black [3040]"/>
                  </w:pict>
                </mc:Fallback>
              </mc:AlternateContent>
            </w:r>
          </w:p>
        </w:tc>
        <w:tc>
          <w:tcPr>
            <w:tcW w:w="1573" w:type="dxa"/>
            <w:tcBorders>
              <w:tr2bl w:val="nil"/>
            </w:tcBorders>
            <w:shd w:val="clear" w:color="auto" w:fill="auto"/>
          </w:tcPr>
          <w:p w14:paraId="63B3922A" w14:textId="08890D42" w:rsidR="0090379B" w:rsidRPr="00555E5E" w:rsidRDefault="00F10058"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68480" behindDoc="0" locked="0" layoutInCell="1" allowOverlap="1" wp14:anchorId="378174EA" wp14:editId="12BF3270">
                      <wp:simplePos x="0" y="0"/>
                      <wp:positionH relativeFrom="column">
                        <wp:posOffset>-62966</wp:posOffset>
                      </wp:positionH>
                      <wp:positionV relativeFrom="paragraph">
                        <wp:posOffset>620</wp:posOffset>
                      </wp:positionV>
                      <wp:extent cx="992812" cy="624771"/>
                      <wp:effectExtent l="0" t="0" r="36195" b="23495"/>
                      <wp:wrapNone/>
                      <wp:docPr id="1273594850" name="直線コネクタ 14"/>
                      <wp:cNvGraphicFramePr/>
                      <a:graphic xmlns:a="http://schemas.openxmlformats.org/drawingml/2006/main">
                        <a:graphicData uri="http://schemas.microsoft.com/office/word/2010/wordprocessingShape">
                          <wps:wsp>
                            <wps:cNvCnPr/>
                            <wps:spPr>
                              <a:xfrm flipV="1">
                                <a:off x="0" y="0"/>
                                <a:ext cx="992812" cy="6247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EE94D5" id="直線コネクタ 14"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05pt" to="73.2pt,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" strokecolor="black [3040]"/>
                  </w:pict>
                </mc:Fallback>
              </mc:AlternateContent>
            </w:r>
          </w:p>
        </w:tc>
        <w:tc>
          <w:tcPr>
            <w:tcW w:w="1936" w:type="dxa"/>
            <w:tcBorders>
              <w:tr2bl w:val="nil"/>
            </w:tcBorders>
            <w:shd w:val="clear" w:color="auto" w:fill="auto"/>
          </w:tcPr>
          <w:p w14:paraId="7AFB3D7B" w14:textId="3168903B" w:rsidR="0090379B" w:rsidRPr="00555E5E" w:rsidRDefault="003717D5"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0528" behindDoc="0" locked="0" layoutInCell="1" allowOverlap="1" wp14:anchorId="08DF1C0E" wp14:editId="719891CC">
                      <wp:simplePos x="0" y="0"/>
                      <wp:positionH relativeFrom="column">
                        <wp:posOffset>-64669</wp:posOffset>
                      </wp:positionH>
                      <wp:positionV relativeFrom="paragraph">
                        <wp:posOffset>621</wp:posOffset>
                      </wp:positionV>
                      <wp:extent cx="1228927" cy="616496"/>
                      <wp:effectExtent l="0" t="0" r="28575" b="31750"/>
                      <wp:wrapNone/>
                      <wp:docPr id="1251829505" name="直線コネクタ 14"/>
                      <wp:cNvGraphicFramePr/>
                      <a:graphic xmlns:a="http://schemas.openxmlformats.org/drawingml/2006/main">
                        <a:graphicData uri="http://schemas.microsoft.com/office/word/2010/wordprocessingShape">
                          <wps:wsp>
                            <wps:cNvCnPr/>
                            <wps:spPr>
                              <a:xfrm flipV="1">
                                <a:off x="0" y="0"/>
                                <a:ext cx="1228927" cy="61649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6C4B46" id="直線コネクタ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05pt" to="91.6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" strokecolor="black [3040]"/>
                  </w:pict>
                </mc:Fallback>
              </mc:AlternateContent>
            </w:r>
          </w:p>
        </w:tc>
      </w:tr>
    </w:tbl>
    <w:p w14:paraId="4CAC8CE7" w14:textId="7DB5161A" w:rsidR="0090379B" w:rsidRDefault="0090379B"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p>
    <w:p w14:paraId="546B8A95" w14:textId="244208C6" w:rsidR="00BA0DE9"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６</w:t>
      </w:r>
      <w:r w:rsidR="002E4E52" w:rsidRPr="00555E5E">
        <w:rPr>
          <w:color w:val="000000" w:themeColor="text1"/>
          <w:sz w:val="22"/>
          <w:szCs w:val="22"/>
        </w:rPr>
        <w:t xml:space="preserve">　労働保険の適用</w:t>
      </w:r>
      <w:r w:rsidR="00BA0DE9" w:rsidRPr="00555E5E">
        <w:rPr>
          <w:color w:val="000000" w:themeColor="text1"/>
          <w:sz w:val="22"/>
          <w:szCs w:val="22"/>
        </w:rPr>
        <w:t>状況に関すること</w:t>
      </w:r>
    </w:p>
    <w:p w14:paraId="3CB04614" w14:textId="77777777" w:rsidR="002E4E52" w:rsidRPr="00555E5E" w:rsidRDefault="002E4E52" w:rsidP="00BA0DE9">
      <w:pPr>
        <w:pStyle w:val="Word"/>
        <w:spacing w:line="285" w:lineRule="exact"/>
        <w:rPr>
          <w:rFonts w:hint="default"/>
          <w:color w:val="000000" w:themeColor="text1"/>
          <w:sz w:val="22"/>
          <w:szCs w:val="22"/>
        </w:rPr>
      </w:pPr>
      <w:r w:rsidRPr="00555E5E">
        <w:rPr>
          <w:color w:val="000000" w:themeColor="text1"/>
          <w:sz w:val="22"/>
          <w:szCs w:val="22"/>
        </w:rPr>
        <w:t>（１）雇用保険の適用について</w:t>
      </w:r>
    </w:p>
    <w:p w14:paraId="517D3FD6" w14:textId="77777777" w:rsidR="00BA0DE9" w:rsidRPr="00555E5E"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 xml:space="preserve">①　</w:t>
      </w:r>
      <w:r w:rsidR="001C5BEC" w:rsidRPr="00555E5E">
        <w:rPr>
          <w:color w:val="000000" w:themeColor="text1"/>
          <w:sz w:val="22"/>
          <w:szCs w:val="22"/>
        </w:rPr>
        <w:t>雇用する全ての特定技能外国人</w:t>
      </w:r>
      <w:r w:rsidR="00BA0DE9" w:rsidRPr="00555E5E">
        <w:rPr>
          <w:color w:val="000000" w:themeColor="text1"/>
          <w:sz w:val="22"/>
          <w:szCs w:val="22"/>
        </w:rPr>
        <w:t>について，</w:t>
      </w:r>
    </w:p>
    <w:p w14:paraId="41D9EFB1" w14:textId="77777777" w:rsidR="0031782A" w:rsidRDefault="00956E50" w:rsidP="0031782A">
      <w:pPr>
        <w:pStyle w:val="Word"/>
        <w:spacing w:line="285" w:lineRule="exact"/>
        <w:ind w:firstLineChars="309" w:firstLine="866"/>
        <w:rPr>
          <w:rFonts w:asciiTheme="minorEastAsia" w:eastAsiaTheme="minorEastAsia" w:hAnsiTheme="minorEastAsia" w:hint="default"/>
          <w:color w:val="000000" w:themeColor="text1"/>
          <w:sz w:val="22"/>
          <w:szCs w:val="22"/>
        </w:rPr>
      </w:pPr>
      <w:r w:rsidRPr="004F2DA4">
        <w:rPr>
          <w:rFonts w:asciiTheme="minorEastAsia" w:eastAsiaTheme="minorEastAsia" w:hAnsiTheme="minorEastAsia"/>
          <w:spacing w:val="-1"/>
          <w:sz w:val="28"/>
          <w:szCs w:val="21"/>
        </w:rPr>
        <w:t>☑</w:t>
      </w:r>
      <w:r w:rsidR="0031782A" w:rsidRPr="001874A7">
        <w:rPr>
          <w:rFonts w:asciiTheme="minorEastAsia" w:eastAsiaTheme="minorEastAsia" w:hAnsiTheme="minorEastAsia"/>
          <w:spacing w:val="-1"/>
          <w:sz w:val="22"/>
          <w:szCs w:val="18"/>
        </w:rPr>
        <w:t xml:space="preserve"> </w:t>
      </w:r>
      <w:r w:rsidR="00BA0DE9" w:rsidRPr="00956E50">
        <w:rPr>
          <w:rFonts w:asciiTheme="minorEastAsia" w:eastAsiaTheme="minorEastAsia" w:hAnsiTheme="minorEastAsia"/>
          <w:color w:val="000000" w:themeColor="text1"/>
          <w:sz w:val="22"/>
          <w:szCs w:val="22"/>
        </w:rPr>
        <w:t>雇用保険の被保険者資格取得手続を行った。</w:t>
      </w:r>
    </w:p>
    <w:p w14:paraId="6F37FCA4" w14:textId="77777777" w:rsidR="00C66511" w:rsidRDefault="00956E50" w:rsidP="00C66511">
      <w:pPr>
        <w:pStyle w:val="Word"/>
        <w:spacing w:line="285" w:lineRule="exact"/>
        <w:ind w:firstLineChars="309" w:firstLine="687"/>
        <w:rPr>
          <w:rFonts w:hint="default"/>
          <w:color w:val="000000" w:themeColor="text1"/>
          <w:sz w:val="22"/>
          <w:szCs w:val="22"/>
        </w:rPr>
      </w:pPr>
      <w:r w:rsidRPr="001874A7">
        <w:rPr>
          <w:rFonts w:asciiTheme="minorEastAsia" w:eastAsiaTheme="minorEastAsia" w:hAnsiTheme="minorEastAsia"/>
          <w:sz w:val="22"/>
          <w:szCs w:val="18"/>
        </w:rPr>
        <w:t>☑</w:t>
      </w:r>
      <w:r w:rsidR="001874A7" w:rsidRPr="001874A7">
        <w:rPr>
          <w:rFonts w:asciiTheme="minorEastAsia" w:eastAsiaTheme="minorEastAsia" w:hAnsiTheme="minorEastAsia"/>
          <w:sz w:val="22"/>
          <w:szCs w:val="18"/>
        </w:rPr>
        <w:t xml:space="preserve"> </w:t>
      </w:r>
      <w:r w:rsidR="00BA0DE9" w:rsidRPr="00956E50">
        <w:rPr>
          <w:rFonts w:asciiTheme="minorEastAsia" w:eastAsiaTheme="minorEastAsia" w:hAnsiTheme="minorEastAsia"/>
          <w:color w:val="000000" w:themeColor="text1"/>
          <w:sz w:val="22"/>
          <w:szCs w:val="22"/>
        </w:rPr>
        <w:t>雇用保険</w:t>
      </w:r>
      <w:r w:rsidR="00BA0DE9" w:rsidRPr="00555E5E">
        <w:rPr>
          <w:color w:val="000000" w:themeColor="text1"/>
          <w:sz w:val="22"/>
          <w:szCs w:val="22"/>
        </w:rPr>
        <w:t>の被保険者資格取得手続を完了していない者がいる（届出日の直前に雇用し</w:t>
      </w:r>
      <w:r w:rsidR="00B9659A">
        <w:rPr>
          <w:color w:val="000000" w:themeColor="text1"/>
          <w:sz w:val="22"/>
          <w:szCs w:val="22"/>
        </w:rPr>
        <w:t>た者で、</w:t>
      </w:r>
      <w:r w:rsidR="00BA0DE9" w:rsidRPr="00555E5E">
        <w:rPr>
          <w:color w:val="000000" w:themeColor="text1"/>
          <w:sz w:val="22"/>
          <w:szCs w:val="22"/>
        </w:rPr>
        <w:t>被保険者資格取得手続期間内にある者については含まない。）。</w:t>
      </w:r>
    </w:p>
    <w:p w14:paraId="05259DF4" w14:textId="64DF8D2E" w:rsidR="00BA0DE9" w:rsidRPr="00555E5E" w:rsidRDefault="00B9659A" w:rsidP="00C66511">
      <w:pPr>
        <w:pStyle w:val="Word"/>
        <w:spacing w:line="285" w:lineRule="exact"/>
        <w:ind w:firstLineChars="309" w:firstLine="687"/>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0F29433B" w14:textId="74515421" w:rsidR="00CA2113" w:rsidRDefault="00956E50" w:rsidP="004D1624">
      <w:pPr>
        <w:pStyle w:val="Word"/>
        <w:spacing w:line="285" w:lineRule="exact"/>
        <w:ind w:leftChars="200" w:left="485" w:firstLineChars="100" w:firstLine="220"/>
        <w:rPr>
          <w:rFonts w:hint="default"/>
          <w:color w:val="000000" w:themeColor="text1"/>
          <w:sz w:val="22"/>
          <w:szCs w:val="22"/>
        </w:rPr>
      </w:pPr>
      <w:r w:rsidRPr="00643E27">
        <w:rPr>
          <w:rFonts w:asciiTheme="minorEastAsia" w:eastAsiaTheme="minorEastAsia" w:hAnsiTheme="minorEastAsia"/>
          <w:spacing w:val="-1"/>
          <w:sz w:val="22"/>
          <w:szCs w:val="18"/>
        </w:rPr>
        <w:t>☑</w:t>
      </w:r>
      <w:r w:rsidR="00CA2113" w:rsidRPr="00643E27">
        <w:rPr>
          <w:rFonts w:asciiTheme="minorEastAsia" w:eastAsiaTheme="minorEastAsia" w:hAnsiTheme="minorEastAsia"/>
          <w:color w:val="000000" w:themeColor="text1"/>
          <w:sz w:val="21"/>
          <w:szCs w:val="21"/>
        </w:rPr>
        <w:t xml:space="preserve">　</w:t>
      </w:r>
      <w:r w:rsidR="00CA2113" w:rsidRPr="00956E50">
        <w:rPr>
          <w:rFonts w:asciiTheme="minorEastAsia" w:eastAsiaTheme="minorEastAsia" w:hAnsiTheme="minorEastAsia"/>
          <w:color w:val="000000" w:themeColor="text1"/>
          <w:sz w:val="22"/>
          <w:szCs w:val="22"/>
        </w:rPr>
        <w:t>雇</w:t>
      </w:r>
      <w:r w:rsidR="00CA2113" w:rsidRPr="00555E5E">
        <w:rPr>
          <w:color w:val="000000" w:themeColor="text1"/>
          <w:sz w:val="22"/>
          <w:szCs w:val="22"/>
        </w:rPr>
        <w:t>用保険の適用外事業所であるため対象外である。</w:t>
      </w:r>
    </w:p>
    <w:p w14:paraId="3D04DAA4" w14:textId="77777777" w:rsidR="00511AD2" w:rsidRPr="00956E50" w:rsidRDefault="00511AD2" w:rsidP="004D1624">
      <w:pPr>
        <w:pStyle w:val="Word"/>
        <w:spacing w:line="285" w:lineRule="exact"/>
        <w:ind w:firstLineChars="200" w:firstLine="445"/>
        <w:rPr>
          <w:rFonts w:asciiTheme="minorEastAsia" w:eastAsiaTheme="minorEastAsia" w:hAnsiTheme="minorEastAsia" w:hint="default"/>
          <w:color w:val="000000" w:themeColor="text1"/>
          <w:sz w:val="22"/>
          <w:szCs w:val="22"/>
        </w:rPr>
      </w:pPr>
      <w:r>
        <w:rPr>
          <w:color w:val="000000" w:themeColor="text1"/>
          <w:sz w:val="22"/>
          <w:szCs w:val="22"/>
        </w:rPr>
        <w:t>②　納付</w:t>
      </w:r>
      <w:r w:rsidRPr="00956E50">
        <w:rPr>
          <w:rFonts w:asciiTheme="minorEastAsia" w:eastAsiaTheme="minorEastAsia" w:hAnsiTheme="minorEastAsia"/>
          <w:color w:val="000000" w:themeColor="text1"/>
          <w:sz w:val="22"/>
          <w:szCs w:val="22"/>
        </w:rPr>
        <w:t>すべき雇用保険の保険料について，</w:t>
      </w:r>
    </w:p>
    <w:p w14:paraId="0A368EA8" w14:textId="77777777" w:rsidR="008F773E" w:rsidRDefault="00956E50" w:rsidP="008F773E">
      <w:pPr>
        <w:pStyle w:val="Word"/>
        <w:spacing w:line="285" w:lineRule="exact"/>
        <w:ind w:firstLineChars="300" w:firstLine="661"/>
        <w:rPr>
          <w:rFonts w:asciiTheme="minorEastAsia" w:eastAsiaTheme="minorEastAsia" w:hAnsiTheme="minorEastAsia" w:hint="default"/>
          <w:color w:val="000000" w:themeColor="text1"/>
          <w:sz w:val="22"/>
          <w:szCs w:val="22"/>
        </w:rPr>
      </w:pPr>
      <w:r w:rsidRPr="00643E27">
        <w:rPr>
          <w:rFonts w:asciiTheme="minorEastAsia" w:eastAsiaTheme="minorEastAsia" w:hAnsiTheme="minorEastAsia"/>
          <w:spacing w:val="-1"/>
          <w:sz w:val="22"/>
          <w:szCs w:val="18"/>
        </w:rPr>
        <w:t>☑</w:t>
      </w:r>
      <w:r w:rsidR="00511AD2" w:rsidRPr="00643E27">
        <w:rPr>
          <w:rFonts w:asciiTheme="minorEastAsia" w:eastAsiaTheme="minorEastAsia" w:hAnsiTheme="minorEastAsia"/>
          <w:color w:val="000000" w:themeColor="text1"/>
          <w:sz w:val="21"/>
          <w:szCs w:val="21"/>
        </w:rPr>
        <w:t xml:space="preserve">　</w:t>
      </w:r>
      <w:r w:rsidR="00511AD2" w:rsidRPr="00956E50">
        <w:rPr>
          <w:rFonts w:asciiTheme="minorEastAsia" w:eastAsiaTheme="minorEastAsia" w:hAnsiTheme="minorEastAsia"/>
          <w:color w:val="000000" w:themeColor="text1"/>
          <w:sz w:val="22"/>
          <w:szCs w:val="22"/>
        </w:rPr>
        <w:t>納期限が到来した保険料の納付を行った。</w:t>
      </w:r>
    </w:p>
    <w:p w14:paraId="02916DCF" w14:textId="77777777" w:rsidR="00DE4D3A" w:rsidRDefault="00956E50" w:rsidP="00DE4D3A">
      <w:pPr>
        <w:pStyle w:val="Word"/>
        <w:spacing w:line="285" w:lineRule="exact"/>
        <w:ind w:firstLineChars="300" w:firstLine="661"/>
        <w:rPr>
          <w:rFonts w:asciiTheme="minorEastAsia" w:eastAsiaTheme="minorEastAsia" w:hAnsiTheme="minorEastAsia" w:hint="default"/>
          <w:color w:val="000000" w:themeColor="text1"/>
          <w:sz w:val="22"/>
          <w:szCs w:val="22"/>
        </w:rPr>
      </w:pPr>
      <w:r w:rsidRPr="00643E27">
        <w:rPr>
          <w:rFonts w:asciiTheme="minorEastAsia" w:eastAsiaTheme="minorEastAsia" w:hAnsiTheme="minorEastAsia"/>
          <w:spacing w:val="-1"/>
          <w:sz w:val="22"/>
          <w:szCs w:val="18"/>
        </w:rPr>
        <w:t>☑</w:t>
      </w:r>
      <w:r w:rsidR="00511AD2" w:rsidRPr="00643E27">
        <w:rPr>
          <w:rFonts w:asciiTheme="minorEastAsia" w:eastAsiaTheme="minorEastAsia" w:hAnsiTheme="minorEastAsia"/>
          <w:color w:val="000000" w:themeColor="text1"/>
          <w:sz w:val="21"/>
          <w:szCs w:val="21"/>
        </w:rPr>
        <w:t xml:space="preserve">　</w:t>
      </w:r>
      <w:r w:rsidR="00511AD2" w:rsidRPr="00956E50">
        <w:rPr>
          <w:rFonts w:asciiTheme="minorEastAsia" w:eastAsiaTheme="minorEastAsia" w:hAnsiTheme="minorEastAsia"/>
          <w:color w:val="000000" w:themeColor="text1"/>
          <w:sz w:val="22"/>
          <w:szCs w:val="22"/>
        </w:rPr>
        <w:t>納期限が到来した保険料の納付を行っていない</w:t>
      </w:r>
      <w:r w:rsidR="00B9659A" w:rsidRPr="00956E50">
        <w:rPr>
          <w:rFonts w:asciiTheme="minorEastAsia" w:eastAsiaTheme="minorEastAsia" w:hAnsiTheme="minorEastAsia"/>
          <w:color w:val="000000" w:themeColor="text1"/>
          <w:sz w:val="22"/>
          <w:szCs w:val="22"/>
        </w:rPr>
        <w:t>（納付をしていない場合は、</w:t>
      </w:r>
      <w:r w:rsidR="00E72DA2" w:rsidRPr="00956E50">
        <w:rPr>
          <w:rFonts w:asciiTheme="minorEastAsia" w:eastAsiaTheme="minorEastAsia" w:hAnsiTheme="minorEastAsia"/>
          <w:color w:val="000000" w:themeColor="text1"/>
          <w:sz w:val="22"/>
          <w:szCs w:val="22"/>
        </w:rPr>
        <w:t>その理由について理由書を添付すること）</w:t>
      </w:r>
      <w:r w:rsidR="00511AD2" w:rsidRPr="00956E50">
        <w:rPr>
          <w:rFonts w:asciiTheme="minorEastAsia" w:eastAsiaTheme="minorEastAsia" w:hAnsiTheme="minorEastAsia"/>
          <w:color w:val="000000" w:themeColor="text1"/>
          <w:sz w:val="22"/>
          <w:szCs w:val="22"/>
        </w:rPr>
        <w:t>。</w:t>
      </w:r>
    </w:p>
    <w:p w14:paraId="6EE3E220" w14:textId="5DAAF54D" w:rsidR="00D57DE2" w:rsidRPr="00555E5E" w:rsidRDefault="00956E50" w:rsidP="00DE4D3A">
      <w:pPr>
        <w:pStyle w:val="Word"/>
        <w:spacing w:line="285" w:lineRule="exact"/>
        <w:ind w:firstLineChars="300" w:firstLine="661"/>
        <w:rPr>
          <w:rFonts w:hint="default"/>
          <w:color w:val="000000" w:themeColor="text1"/>
          <w:sz w:val="22"/>
          <w:szCs w:val="22"/>
        </w:rPr>
      </w:pPr>
      <w:r w:rsidRPr="003D3C9A">
        <w:rPr>
          <w:rFonts w:asciiTheme="minorEastAsia" w:eastAsiaTheme="minorEastAsia" w:hAnsiTheme="minorEastAsia"/>
          <w:spacing w:val="-1"/>
          <w:sz w:val="22"/>
          <w:szCs w:val="18"/>
        </w:rPr>
        <w:t>☑</w:t>
      </w:r>
      <w:r w:rsidR="00D57DE2" w:rsidRPr="003D3C9A">
        <w:rPr>
          <w:rFonts w:asciiTheme="minorEastAsia" w:eastAsiaTheme="minorEastAsia" w:hAnsiTheme="minorEastAsia"/>
          <w:color w:val="000000" w:themeColor="text1"/>
          <w:sz w:val="21"/>
          <w:szCs w:val="21"/>
        </w:rPr>
        <w:t xml:space="preserve">　</w:t>
      </w:r>
      <w:r w:rsidR="00D57DE2" w:rsidRPr="00956E50">
        <w:rPr>
          <w:rFonts w:asciiTheme="minorEastAsia" w:eastAsiaTheme="minorEastAsia" w:hAnsiTheme="minorEastAsia"/>
          <w:color w:val="000000" w:themeColor="text1"/>
          <w:sz w:val="22"/>
          <w:szCs w:val="22"/>
        </w:rPr>
        <w:t>雇用</w:t>
      </w:r>
      <w:r w:rsidR="00D57DE2">
        <w:rPr>
          <w:color w:val="000000" w:themeColor="text1"/>
          <w:sz w:val="22"/>
          <w:szCs w:val="22"/>
        </w:rPr>
        <w:t>保険の適用外事業所のため対象外である。</w:t>
      </w:r>
    </w:p>
    <w:p w14:paraId="3766DBCA" w14:textId="77777777" w:rsidR="002E4E52" w:rsidRPr="00956E50" w:rsidRDefault="002E4E52" w:rsidP="002E4E52">
      <w:pPr>
        <w:pStyle w:val="Word"/>
        <w:spacing w:line="285" w:lineRule="exact"/>
        <w:rPr>
          <w:rFonts w:asciiTheme="minorEastAsia" w:eastAsiaTheme="minorEastAsia" w:hAnsiTheme="minorEastAsia" w:hint="default"/>
          <w:color w:val="000000" w:themeColor="text1"/>
          <w:sz w:val="22"/>
          <w:szCs w:val="22"/>
        </w:rPr>
      </w:pPr>
      <w:r w:rsidRPr="00555E5E">
        <w:rPr>
          <w:color w:val="000000" w:themeColor="text1"/>
          <w:sz w:val="22"/>
          <w:szCs w:val="22"/>
        </w:rPr>
        <w:t>（２）労災</w:t>
      </w:r>
      <w:r w:rsidRPr="00956E50">
        <w:rPr>
          <w:rFonts w:asciiTheme="minorEastAsia" w:eastAsiaTheme="minorEastAsia" w:hAnsiTheme="minorEastAsia"/>
          <w:color w:val="000000" w:themeColor="text1"/>
          <w:sz w:val="22"/>
          <w:szCs w:val="22"/>
        </w:rPr>
        <w:t>保険の適用について</w:t>
      </w:r>
    </w:p>
    <w:p w14:paraId="569A3877" w14:textId="77777777" w:rsidR="00CD3187" w:rsidRDefault="002E4E52" w:rsidP="00BA0DE9">
      <w:pPr>
        <w:pStyle w:val="Word"/>
        <w:spacing w:line="285" w:lineRule="exact"/>
        <w:rPr>
          <w:rFonts w:asciiTheme="minorEastAsia" w:eastAsiaTheme="minorEastAsia" w:hAnsiTheme="minorEastAsia" w:hint="default"/>
          <w:color w:val="000000" w:themeColor="text1"/>
          <w:sz w:val="22"/>
          <w:szCs w:val="22"/>
        </w:rPr>
      </w:pPr>
      <w:r w:rsidRPr="00956E50">
        <w:rPr>
          <w:rFonts w:asciiTheme="minorEastAsia" w:eastAsiaTheme="minorEastAsia" w:hAnsiTheme="minorEastAsia"/>
          <w:color w:val="000000" w:themeColor="text1"/>
          <w:sz w:val="22"/>
          <w:szCs w:val="22"/>
        </w:rPr>
        <w:t xml:space="preserve">　　</w:t>
      </w:r>
      <w:r w:rsidR="00956E50" w:rsidRPr="00CD3187">
        <w:rPr>
          <w:rFonts w:asciiTheme="minorEastAsia" w:eastAsiaTheme="minorEastAsia" w:hAnsiTheme="minorEastAsia"/>
          <w:spacing w:val="-1"/>
          <w:sz w:val="22"/>
          <w:szCs w:val="18"/>
        </w:rPr>
        <w:t>☑</w:t>
      </w:r>
      <w:r w:rsidR="00354487" w:rsidRPr="00CD3187">
        <w:rPr>
          <w:rFonts w:asciiTheme="minorEastAsia" w:eastAsiaTheme="minorEastAsia" w:hAnsiTheme="minorEastAsia"/>
          <w:color w:val="000000" w:themeColor="text1"/>
          <w:sz w:val="21"/>
          <w:szCs w:val="21"/>
        </w:rPr>
        <w:t xml:space="preserve">　</w:t>
      </w:r>
      <w:r w:rsidR="00B9659A" w:rsidRPr="00956E50">
        <w:rPr>
          <w:rFonts w:asciiTheme="minorEastAsia" w:eastAsiaTheme="minorEastAsia" w:hAnsiTheme="minorEastAsia"/>
          <w:color w:val="000000" w:themeColor="text1"/>
          <w:sz w:val="22"/>
          <w:szCs w:val="22"/>
        </w:rPr>
        <w:t>労災保険の適用事業所として、</w:t>
      </w:r>
      <w:r w:rsidRPr="00956E50">
        <w:rPr>
          <w:rFonts w:asciiTheme="minorEastAsia" w:eastAsiaTheme="minorEastAsia" w:hAnsiTheme="minorEastAsia"/>
          <w:color w:val="000000" w:themeColor="text1"/>
          <w:sz w:val="22"/>
          <w:szCs w:val="22"/>
        </w:rPr>
        <w:t>労災保険の適用の手続を行っている。</w:t>
      </w:r>
    </w:p>
    <w:p w14:paraId="36820A8B" w14:textId="223A9E76" w:rsidR="00454C24" w:rsidRPr="00555E5E" w:rsidRDefault="0066673E" w:rsidP="00104EAB">
      <w:pPr>
        <w:pStyle w:val="Word"/>
        <w:spacing w:after="240" w:line="285" w:lineRule="exact"/>
        <w:rPr>
          <w:rFonts w:hint="default"/>
          <w:color w:val="000000" w:themeColor="text1"/>
          <w:sz w:val="22"/>
          <w:szCs w:val="22"/>
        </w:rPr>
      </w:pPr>
      <w:r w:rsidRPr="00956E50">
        <w:rPr>
          <w:rFonts w:asciiTheme="minorEastAsia" w:eastAsiaTheme="minorEastAsia" w:hAnsiTheme="minorEastAsia"/>
          <w:color w:val="000000" w:themeColor="text1"/>
          <w:sz w:val="22"/>
          <w:szCs w:val="22"/>
        </w:rPr>
        <w:t xml:space="preserve">　　</w:t>
      </w:r>
      <w:r w:rsidR="00956E50" w:rsidRPr="00CD3187">
        <w:rPr>
          <w:rFonts w:asciiTheme="minorEastAsia" w:eastAsiaTheme="minorEastAsia" w:hAnsiTheme="minorEastAsia"/>
          <w:spacing w:val="-1"/>
          <w:sz w:val="22"/>
          <w:szCs w:val="18"/>
        </w:rPr>
        <w:t>☑</w:t>
      </w:r>
      <w:r w:rsidR="00354487" w:rsidRPr="00CD3187">
        <w:rPr>
          <w:rFonts w:asciiTheme="minorEastAsia" w:eastAsiaTheme="minorEastAsia" w:hAnsiTheme="minorEastAsia"/>
          <w:color w:val="000000" w:themeColor="text1"/>
          <w:sz w:val="21"/>
          <w:szCs w:val="21"/>
        </w:rPr>
        <w:t xml:space="preserve">　</w:t>
      </w:r>
      <w:r w:rsidR="00B9659A" w:rsidRPr="00956E50">
        <w:rPr>
          <w:rFonts w:asciiTheme="minorEastAsia" w:eastAsiaTheme="minorEastAsia" w:hAnsiTheme="minorEastAsia"/>
          <w:color w:val="000000" w:themeColor="text1"/>
          <w:sz w:val="22"/>
          <w:szCs w:val="22"/>
        </w:rPr>
        <w:t>労災保険の適用外事業所だが、</w:t>
      </w:r>
      <w:r w:rsidRPr="00956E50">
        <w:rPr>
          <w:rFonts w:asciiTheme="minorEastAsia" w:eastAsiaTheme="minorEastAsia" w:hAnsiTheme="minorEastAsia"/>
          <w:color w:val="000000" w:themeColor="text1"/>
          <w:sz w:val="22"/>
          <w:szCs w:val="22"/>
        </w:rPr>
        <w:t>それに類する民間保険への加入手続きを行っている。</w:t>
      </w:r>
    </w:p>
    <w:p w14:paraId="5169DF2B" w14:textId="76080FF4" w:rsidR="00BA0DE9" w:rsidRPr="00555E5E" w:rsidRDefault="00B43482" w:rsidP="000D1641">
      <w:pPr>
        <w:pStyle w:val="Word"/>
        <w:spacing w:line="280" w:lineRule="exact"/>
        <w:rPr>
          <w:rFonts w:hint="default"/>
          <w:color w:val="000000" w:themeColor="text1"/>
          <w:sz w:val="22"/>
          <w:szCs w:val="22"/>
          <w:shd w:val="clear" w:color="FFFFFF" w:fill="auto"/>
        </w:rPr>
      </w:pPr>
      <w:r>
        <w:rPr>
          <w:color w:val="000000" w:themeColor="text1"/>
          <w:sz w:val="22"/>
          <w:szCs w:val="22"/>
          <w:shd w:val="clear" w:color="FFFFFF" w:fill="auto"/>
        </w:rPr>
        <w:t>７</w:t>
      </w:r>
      <w:r w:rsidR="00BA0DE9" w:rsidRPr="00555E5E">
        <w:rPr>
          <w:color w:val="000000" w:themeColor="text1"/>
          <w:sz w:val="22"/>
          <w:szCs w:val="22"/>
          <w:shd w:val="clear" w:color="FFFFFF" w:fill="auto"/>
        </w:rPr>
        <w:t xml:space="preserve">　社会保険の加入状況に関すること</w:t>
      </w:r>
    </w:p>
    <w:p w14:paraId="65A364A3" w14:textId="77777777" w:rsidR="00BA0DE9" w:rsidRPr="00555E5E" w:rsidRDefault="00A15328" w:rsidP="000D1641">
      <w:pPr>
        <w:pStyle w:val="Word"/>
        <w:spacing w:line="280" w:lineRule="exact"/>
        <w:rPr>
          <w:rFonts w:hint="default"/>
          <w:color w:val="000000" w:themeColor="text1"/>
          <w:sz w:val="22"/>
          <w:szCs w:val="22"/>
        </w:rPr>
      </w:pPr>
      <w:r>
        <w:rPr>
          <w:color w:val="000000" w:themeColor="text1"/>
          <w:sz w:val="22"/>
          <w:szCs w:val="22"/>
        </w:rPr>
        <w:t>（１）</w:t>
      </w:r>
      <w:r w:rsidR="00BA0DE9" w:rsidRPr="00555E5E">
        <w:rPr>
          <w:color w:val="000000" w:themeColor="text1"/>
          <w:sz w:val="22"/>
          <w:szCs w:val="22"/>
        </w:rPr>
        <w:t>雇用する全ての特定技能外国人について，</w:t>
      </w:r>
    </w:p>
    <w:p w14:paraId="4B783421" w14:textId="77777777" w:rsidR="008A2F74" w:rsidRDefault="00752BAD" w:rsidP="000D1641">
      <w:pPr>
        <w:pStyle w:val="Word"/>
        <w:spacing w:line="280" w:lineRule="exact"/>
        <w:ind w:leftChars="200" w:left="505" w:hangingChars="9" w:hanging="20"/>
        <w:rPr>
          <w:rFonts w:hint="default"/>
          <w:color w:val="000000" w:themeColor="text1"/>
          <w:sz w:val="22"/>
          <w:szCs w:val="22"/>
        </w:rPr>
      </w:pPr>
      <w:r w:rsidRPr="008A2F74">
        <w:rPr>
          <w:rFonts w:asciiTheme="minorEastAsia" w:eastAsiaTheme="minorEastAsia" w:hAnsiTheme="minorEastAsia" w:hint="default"/>
          <w:color w:val="000000" w:themeColor="text1"/>
          <w:sz w:val="22"/>
          <w:szCs w:val="22"/>
        </w:rPr>
        <w:t>☑</w:t>
      </w:r>
      <w:r w:rsidR="00BA0DE9" w:rsidRPr="008A2F74">
        <w:rPr>
          <w:rFonts w:asciiTheme="minorEastAsia" w:eastAsiaTheme="minorEastAsia" w:hAnsiTheme="minorEastAsia"/>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の被保険者資格取得手続を行った。</w:t>
      </w:r>
    </w:p>
    <w:p w14:paraId="6B28AFEC" w14:textId="765C2327" w:rsidR="00BA0DE9" w:rsidRPr="00555E5E" w:rsidRDefault="00752BAD" w:rsidP="000D1641">
      <w:pPr>
        <w:pStyle w:val="Word"/>
        <w:spacing w:line="280" w:lineRule="exact"/>
        <w:ind w:leftChars="200" w:left="505" w:hangingChars="9" w:hanging="20"/>
        <w:rPr>
          <w:rFonts w:hint="default"/>
          <w:color w:val="000000" w:themeColor="text1"/>
          <w:sz w:val="22"/>
          <w:szCs w:val="22"/>
        </w:rPr>
      </w:pPr>
      <w:r w:rsidRPr="008A2F74">
        <w:rPr>
          <w:rFonts w:asciiTheme="minorEastAsia" w:eastAsiaTheme="minorEastAsia" w:hAnsiTheme="minorEastAsia" w:hint="default"/>
          <w:color w:val="000000" w:themeColor="text1"/>
          <w:sz w:val="22"/>
          <w:szCs w:val="22"/>
        </w:rPr>
        <w:t>☑</w:t>
      </w:r>
      <w:r w:rsidR="00BA0DE9" w:rsidRPr="008A2F74">
        <w:rPr>
          <w:rFonts w:asciiTheme="minorEastAsia" w:eastAsiaTheme="minorEastAsia" w:hAnsiTheme="minorEastAsia"/>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の被保険者資格取得手続を完了していない者がいる（届出日</w:t>
      </w:r>
      <w:r w:rsidR="00B9659A">
        <w:rPr>
          <w:color w:val="000000" w:themeColor="text1"/>
          <w:sz w:val="22"/>
          <w:szCs w:val="22"/>
        </w:rPr>
        <w:t>の直前に雇用した者で、</w:t>
      </w:r>
      <w:r w:rsidR="00BA0DE9" w:rsidRPr="00555E5E">
        <w:rPr>
          <w:color w:val="000000" w:themeColor="text1"/>
          <w:sz w:val="22"/>
          <w:szCs w:val="22"/>
        </w:rPr>
        <w:t>被保険者資格取得手続期間内にある者については含まない。）。</w:t>
      </w:r>
    </w:p>
    <w:p w14:paraId="12F1DC42" w14:textId="6A852939" w:rsidR="00BA0DE9" w:rsidRPr="00555E5E" w:rsidRDefault="00B9659A" w:rsidP="000D1641">
      <w:pPr>
        <w:pStyle w:val="Word"/>
        <w:spacing w:line="280" w:lineRule="exact"/>
        <w:ind w:leftChars="292" w:left="709" w:hanging="2"/>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639B9CA0" w14:textId="5B80B0A0" w:rsidR="00BA0DE9" w:rsidRDefault="00BA0DE9" w:rsidP="000D1641">
      <w:pPr>
        <w:pStyle w:val="Word"/>
        <w:spacing w:line="280" w:lineRule="exact"/>
        <w:rPr>
          <w:rFonts w:hint="default"/>
          <w:color w:val="000000" w:themeColor="text1"/>
          <w:sz w:val="22"/>
          <w:szCs w:val="22"/>
        </w:rPr>
      </w:pPr>
      <w:r w:rsidRPr="00555E5E">
        <w:rPr>
          <w:color w:val="000000" w:themeColor="text1"/>
          <w:sz w:val="22"/>
          <w:szCs w:val="22"/>
        </w:rPr>
        <w:lastRenderedPageBreak/>
        <w:t xml:space="preserve">　</w:t>
      </w:r>
      <w:r w:rsidR="00511AD2">
        <w:rPr>
          <w:color w:val="000000" w:themeColor="text1"/>
          <w:sz w:val="22"/>
          <w:szCs w:val="22"/>
        </w:rPr>
        <w:t xml:space="preserve">　</w:t>
      </w:r>
      <w:r w:rsidR="00752BAD" w:rsidRPr="0064407D">
        <w:rPr>
          <w:rFonts w:asciiTheme="minorEastAsia" w:eastAsiaTheme="minorEastAsia" w:hAnsiTheme="minorEastAsia"/>
          <w:spacing w:val="-1"/>
          <w:sz w:val="22"/>
          <w:szCs w:val="18"/>
        </w:rPr>
        <w:t>☑</w:t>
      </w:r>
      <w:r w:rsidRPr="0064407D">
        <w:rPr>
          <w:rFonts w:asciiTheme="minorEastAsia" w:eastAsiaTheme="minorEastAsia" w:hAnsiTheme="minorEastAsia"/>
          <w:color w:val="000000" w:themeColor="text1"/>
          <w:sz w:val="21"/>
          <w:szCs w:val="21"/>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CA2113" w:rsidRPr="00555E5E">
        <w:rPr>
          <w:color w:val="000000" w:themeColor="text1"/>
          <w:sz w:val="22"/>
          <w:szCs w:val="22"/>
        </w:rPr>
        <w:t>の</w:t>
      </w:r>
      <w:r w:rsidRPr="00555E5E">
        <w:rPr>
          <w:color w:val="000000" w:themeColor="text1"/>
          <w:sz w:val="22"/>
          <w:szCs w:val="22"/>
        </w:rPr>
        <w:t>適用</w:t>
      </w:r>
      <w:r w:rsidR="00CA2113" w:rsidRPr="00555E5E">
        <w:rPr>
          <w:color w:val="000000" w:themeColor="text1"/>
          <w:sz w:val="22"/>
          <w:szCs w:val="22"/>
        </w:rPr>
        <w:t>外事業所であるため</w:t>
      </w:r>
      <w:r w:rsidRPr="00555E5E">
        <w:rPr>
          <w:color w:val="000000" w:themeColor="text1"/>
          <w:sz w:val="22"/>
          <w:szCs w:val="22"/>
        </w:rPr>
        <w:t>対象外である。</w:t>
      </w:r>
    </w:p>
    <w:p w14:paraId="63D49F5B" w14:textId="0F4DFEB0" w:rsidR="00511AD2" w:rsidRDefault="00511AD2" w:rsidP="000D1641">
      <w:pPr>
        <w:pStyle w:val="Word"/>
        <w:spacing w:line="280" w:lineRule="exact"/>
        <w:ind w:left="567" w:hangingChars="255" w:hanging="567"/>
        <w:rPr>
          <w:rFonts w:hint="default"/>
          <w:color w:val="000000" w:themeColor="text1"/>
          <w:sz w:val="22"/>
          <w:szCs w:val="22"/>
        </w:rPr>
      </w:pPr>
      <w:r>
        <w:rPr>
          <w:color w:val="000000" w:themeColor="text1"/>
          <w:sz w:val="22"/>
          <w:szCs w:val="22"/>
        </w:rPr>
        <w:t>（２）</w:t>
      </w:r>
      <w:r w:rsidR="003A3C51">
        <w:rPr>
          <w:color w:val="000000" w:themeColor="text1"/>
          <w:sz w:val="22"/>
          <w:szCs w:val="22"/>
        </w:rPr>
        <w:t>特定技能所属機関が納付すべき社会</w:t>
      </w:r>
      <w:r>
        <w:rPr>
          <w:color w:val="000000" w:themeColor="text1"/>
          <w:sz w:val="22"/>
          <w:szCs w:val="22"/>
        </w:rPr>
        <w:t>保険料</w:t>
      </w:r>
      <w:r w:rsidR="00B9659A">
        <w:rPr>
          <w:color w:val="000000" w:themeColor="text1"/>
          <w:sz w:val="22"/>
          <w:szCs w:val="22"/>
        </w:rPr>
        <w:t>（健康保険及び厚生年金保険の適用事業所の場合は当該保険料、適用外事業所である場合は、</w:t>
      </w:r>
      <w:r w:rsidR="003A3C51">
        <w:rPr>
          <w:color w:val="000000" w:themeColor="text1"/>
          <w:sz w:val="22"/>
          <w:szCs w:val="22"/>
        </w:rPr>
        <w:t>特定技能所属機関自身の国民健康保険</w:t>
      </w:r>
      <w:r w:rsidR="00C52066">
        <w:rPr>
          <w:color w:val="000000" w:themeColor="text1"/>
          <w:sz w:val="22"/>
          <w:szCs w:val="22"/>
        </w:rPr>
        <w:t>の保険料（又は保険税）</w:t>
      </w:r>
      <w:r w:rsidR="003A3C51">
        <w:rPr>
          <w:color w:val="000000" w:themeColor="text1"/>
          <w:sz w:val="22"/>
          <w:szCs w:val="22"/>
        </w:rPr>
        <w:t>及び国民年金の保険料）</w:t>
      </w:r>
      <w:r>
        <w:rPr>
          <w:color w:val="000000" w:themeColor="text1"/>
          <w:sz w:val="22"/>
          <w:szCs w:val="22"/>
        </w:rPr>
        <w:t>について，</w:t>
      </w:r>
    </w:p>
    <w:p w14:paraId="5018E535" w14:textId="77777777" w:rsidR="006F0644" w:rsidRDefault="00BE4CD7" w:rsidP="000D1641">
      <w:pPr>
        <w:pStyle w:val="Word"/>
        <w:spacing w:line="280" w:lineRule="exact"/>
        <w:ind w:firstLineChars="200" w:firstLine="445"/>
        <w:rPr>
          <w:rFonts w:hint="default"/>
          <w:color w:val="000000" w:themeColor="text1"/>
          <w:sz w:val="22"/>
          <w:szCs w:val="22"/>
        </w:rPr>
      </w:pPr>
      <w:r w:rsidRPr="00AB1FE4">
        <w:rPr>
          <w:rFonts w:asciiTheme="minorEastAsia" w:eastAsiaTheme="minorEastAsia" w:hAnsiTheme="minorEastAsia" w:hint="default"/>
          <w:color w:val="000000" w:themeColor="text1"/>
          <w:sz w:val="22"/>
          <w:szCs w:val="22"/>
        </w:rPr>
        <w:t>☑</w:t>
      </w:r>
      <w:r w:rsidR="00511AD2" w:rsidRPr="00AB1FE4">
        <w:rPr>
          <w:rFonts w:asciiTheme="minorEastAsia" w:eastAsiaTheme="minorEastAsia" w:hAnsiTheme="minorEastAsia"/>
          <w:color w:val="000000" w:themeColor="text1"/>
          <w:sz w:val="22"/>
          <w:szCs w:val="22"/>
        </w:rPr>
        <w:t xml:space="preserve">　</w:t>
      </w:r>
      <w:r w:rsidR="00511AD2">
        <w:rPr>
          <w:color w:val="000000" w:themeColor="text1"/>
          <w:sz w:val="22"/>
          <w:szCs w:val="22"/>
        </w:rPr>
        <w:t>納期限が到来した保険料の納付を行った。</w:t>
      </w:r>
    </w:p>
    <w:p w14:paraId="1BEDA7F6" w14:textId="3EF4AECD" w:rsidR="00815F6E" w:rsidRPr="00555E5E" w:rsidRDefault="00BE4CD7" w:rsidP="000D1641">
      <w:pPr>
        <w:pStyle w:val="Word"/>
        <w:spacing w:after="240" w:line="280" w:lineRule="exact"/>
        <w:ind w:firstLineChars="200" w:firstLine="445"/>
        <w:rPr>
          <w:rFonts w:hint="default"/>
          <w:color w:val="000000" w:themeColor="text1"/>
          <w:sz w:val="22"/>
          <w:szCs w:val="22"/>
        </w:rPr>
      </w:pPr>
      <w:r w:rsidRPr="00AB1FE4">
        <w:rPr>
          <w:rFonts w:asciiTheme="minorEastAsia" w:eastAsiaTheme="minorEastAsia" w:hAnsiTheme="minorEastAsia" w:hint="default"/>
          <w:color w:val="000000" w:themeColor="text1"/>
          <w:sz w:val="22"/>
          <w:szCs w:val="22"/>
        </w:rPr>
        <w:t>☑</w:t>
      </w:r>
      <w:r w:rsidR="00511AD2" w:rsidRPr="00AB1FE4">
        <w:rPr>
          <w:rFonts w:asciiTheme="minorEastAsia" w:eastAsiaTheme="minorEastAsia" w:hAnsiTheme="minorEastAsia"/>
          <w:color w:val="000000" w:themeColor="text1"/>
          <w:sz w:val="22"/>
          <w:szCs w:val="22"/>
        </w:rPr>
        <w:t xml:space="preserve">　</w:t>
      </w:r>
      <w:r w:rsidR="00511AD2">
        <w:rPr>
          <w:color w:val="000000" w:themeColor="text1"/>
          <w:sz w:val="22"/>
          <w:szCs w:val="22"/>
        </w:rPr>
        <w:t>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その理由について理由書を添付すること）</w:t>
      </w:r>
      <w:r w:rsidR="00511AD2">
        <w:rPr>
          <w:color w:val="000000" w:themeColor="text1"/>
          <w:sz w:val="22"/>
          <w:szCs w:val="22"/>
        </w:rPr>
        <w:t>。</w:t>
      </w:r>
    </w:p>
    <w:p w14:paraId="0751527A" w14:textId="7C3F6069" w:rsidR="00815F6E" w:rsidRPr="00555E5E" w:rsidRDefault="00B43482" w:rsidP="000D1641">
      <w:pPr>
        <w:pStyle w:val="Word"/>
        <w:spacing w:line="280" w:lineRule="exact"/>
        <w:rPr>
          <w:rFonts w:hint="default"/>
          <w:color w:val="000000" w:themeColor="text1"/>
          <w:sz w:val="22"/>
          <w:szCs w:val="22"/>
        </w:rPr>
      </w:pPr>
      <w:r>
        <w:rPr>
          <w:color w:val="000000" w:themeColor="text1"/>
          <w:sz w:val="22"/>
          <w:szCs w:val="22"/>
        </w:rPr>
        <w:t>８</w:t>
      </w:r>
      <w:r w:rsidR="00973EE2" w:rsidRPr="00555E5E">
        <w:rPr>
          <w:color w:val="000000" w:themeColor="text1"/>
          <w:sz w:val="22"/>
          <w:szCs w:val="22"/>
        </w:rPr>
        <w:t xml:space="preserve">　</w:t>
      </w:r>
      <w:r w:rsidR="00815F6E" w:rsidRPr="000527ED">
        <w:rPr>
          <w:color w:val="auto"/>
          <w:sz w:val="22"/>
          <w:szCs w:val="22"/>
        </w:rPr>
        <w:t>税の</w:t>
      </w:r>
      <w:r w:rsidR="00815F6E" w:rsidRPr="00555E5E">
        <w:rPr>
          <w:color w:val="000000" w:themeColor="text1"/>
          <w:sz w:val="22"/>
          <w:szCs w:val="22"/>
        </w:rPr>
        <w:t>納付状況に関すること</w:t>
      </w:r>
    </w:p>
    <w:p w14:paraId="55D5B815" w14:textId="01539398" w:rsidR="00815F6E" w:rsidRDefault="00815F6E" w:rsidP="000D1641">
      <w:pPr>
        <w:pStyle w:val="Word"/>
        <w:numPr>
          <w:ilvl w:val="0"/>
          <w:numId w:val="19"/>
        </w:numPr>
        <w:spacing w:line="280" w:lineRule="exact"/>
        <w:rPr>
          <w:rFonts w:hint="default"/>
          <w:color w:val="000000" w:themeColor="text1"/>
          <w:sz w:val="22"/>
          <w:szCs w:val="22"/>
        </w:rPr>
      </w:pPr>
      <w:r w:rsidRPr="00555E5E">
        <w:rPr>
          <w:color w:val="000000" w:themeColor="text1"/>
          <w:sz w:val="22"/>
          <w:szCs w:val="22"/>
        </w:rPr>
        <w:t>雇用する全ての特定技能外国人</w:t>
      </w:r>
      <w:r w:rsidR="00835427">
        <w:rPr>
          <w:color w:val="000000" w:themeColor="text1"/>
          <w:sz w:val="22"/>
          <w:szCs w:val="22"/>
        </w:rPr>
        <w:t>に関する</w:t>
      </w:r>
      <w:r w:rsidR="000527ED" w:rsidRPr="00384878">
        <w:rPr>
          <w:color w:val="auto"/>
          <w:sz w:val="22"/>
          <w:szCs w:val="22"/>
        </w:rPr>
        <w:t>税</w:t>
      </w:r>
      <w:r w:rsidR="00835427">
        <w:rPr>
          <w:color w:val="auto"/>
          <w:sz w:val="22"/>
          <w:szCs w:val="22"/>
        </w:rPr>
        <w:t>（所得税及び住民税</w:t>
      </w:r>
      <w:r w:rsidR="00B3589C">
        <w:rPr>
          <w:color w:val="auto"/>
          <w:sz w:val="22"/>
          <w:szCs w:val="22"/>
        </w:rPr>
        <w:t>等</w:t>
      </w:r>
      <w:r w:rsidR="00835427">
        <w:rPr>
          <w:color w:val="auto"/>
          <w:sz w:val="22"/>
          <w:szCs w:val="22"/>
        </w:rPr>
        <w:t>）</w:t>
      </w:r>
      <w:r w:rsidR="000527ED" w:rsidRPr="00384878">
        <w:rPr>
          <w:color w:val="auto"/>
          <w:sz w:val="22"/>
          <w:szCs w:val="22"/>
        </w:rPr>
        <w:t>の納付状況</w:t>
      </w:r>
      <w:r w:rsidR="00B9659A">
        <w:rPr>
          <w:color w:val="000000" w:themeColor="text1"/>
          <w:sz w:val="22"/>
          <w:szCs w:val="22"/>
        </w:rPr>
        <w:t>について、</w:t>
      </w:r>
    </w:p>
    <w:p w14:paraId="289D1DBD" w14:textId="77777777" w:rsidR="00CF1C78" w:rsidRDefault="004164A2" w:rsidP="000D1641">
      <w:pPr>
        <w:pStyle w:val="Word"/>
        <w:spacing w:line="280" w:lineRule="exact"/>
        <w:ind w:left="420"/>
        <w:rPr>
          <w:rFonts w:hint="default"/>
          <w:color w:val="000000" w:themeColor="text1"/>
          <w:sz w:val="22"/>
          <w:szCs w:val="22"/>
        </w:rPr>
      </w:pPr>
      <w:r w:rsidRPr="00CF1C78">
        <w:rPr>
          <w:rFonts w:asciiTheme="minorEastAsia" w:eastAsiaTheme="minorEastAsia" w:hAnsiTheme="minorEastAsia" w:hint="default"/>
          <w:color w:val="000000" w:themeColor="text1"/>
          <w:sz w:val="22"/>
          <w:szCs w:val="22"/>
        </w:rPr>
        <w:t>☑</w:t>
      </w:r>
      <w:r w:rsidR="00354487" w:rsidRPr="00CF1C78">
        <w:rPr>
          <w:rFonts w:asciiTheme="minorEastAsia" w:eastAsiaTheme="minorEastAsia" w:hAnsiTheme="minorEastAsia"/>
          <w:color w:val="000000" w:themeColor="text1"/>
          <w:sz w:val="22"/>
          <w:szCs w:val="22"/>
        </w:rPr>
        <w:t xml:space="preserve">　</w:t>
      </w:r>
      <w:r w:rsidR="00835427">
        <w:rPr>
          <w:color w:val="000000" w:themeColor="text1"/>
          <w:sz w:val="22"/>
          <w:szCs w:val="22"/>
        </w:rPr>
        <w:t>特定技能外国人から</w:t>
      </w:r>
      <w:r w:rsidR="00271EB3">
        <w:rPr>
          <w:color w:val="000000" w:themeColor="text1"/>
          <w:sz w:val="22"/>
          <w:szCs w:val="22"/>
        </w:rPr>
        <w:t>徴収した税</w:t>
      </w:r>
      <w:r w:rsidR="00835427">
        <w:rPr>
          <w:color w:val="000000" w:themeColor="text1"/>
          <w:sz w:val="22"/>
          <w:szCs w:val="22"/>
        </w:rPr>
        <w:t>（所得税及び住民税</w:t>
      </w:r>
      <w:r w:rsidR="00B3589C">
        <w:rPr>
          <w:color w:val="000000" w:themeColor="text1"/>
          <w:sz w:val="22"/>
          <w:szCs w:val="22"/>
        </w:rPr>
        <w:t>等</w:t>
      </w:r>
      <w:r w:rsidR="00835427">
        <w:rPr>
          <w:color w:val="000000" w:themeColor="text1"/>
          <w:sz w:val="22"/>
          <w:szCs w:val="22"/>
        </w:rPr>
        <w:t>）</w:t>
      </w:r>
      <w:r w:rsidR="00271EB3">
        <w:rPr>
          <w:color w:val="000000" w:themeColor="text1"/>
          <w:sz w:val="22"/>
          <w:szCs w:val="22"/>
        </w:rPr>
        <w:t>の</w:t>
      </w:r>
      <w:r w:rsidR="00835427">
        <w:rPr>
          <w:color w:val="000000" w:themeColor="text1"/>
          <w:sz w:val="22"/>
          <w:szCs w:val="22"/>
        </w:rPr>
        <w:t>全てについて</w:t>
      </w:r>
      <w:r w:rsidR="00271EB3">
        <w:rPr>
          <w:color w:val="000000" w:themeColor="text1"/>
          <w:sz w:val="22"/>
          <w:szCs w:val="22"/>
        </w:rPr>
        <w:t>納付を行った。</w:t>
      </w:r>
    </w:p>
    <w:p w14:paraId="4892C40E" w14:textId="695979A8" w:rsidR="00271EB3" w:rsidRDefault="004164A2" w:rsidP="000D1641">
      <w:pPr>
        <w:pStyle w:val="Word"/>
        <w:spacing w:line="280" w:lineRule="exact"/>
        <w:ind w:left="420"/>
        <w:rPr>
          <w:rFonts w:hint="default"/>
          <w:color w:val="000000" w:themeColor="text1"/>
          <w:sz w:val="22"/>
          <w:szCs w:val="22"/>
        </w:rPr>
      </w:pPr>
      <w:r w:rsidRPr="00CF1C78">
        <w:rPr>
          <w:rFonts w:asciiTheme="minorEastAsia" w:eastAsiaTheme="minorEastAsia" w:hAnsiTheme="minorEastAsia" w:hint="default"/>
          <w:color w:val="000000" w:themeColor="text1"/>
          <w:sz w:val="22"/>
          <w:szCs w:val="22"/>
        </w:rPr>
        <w:t>☑</w:t>
      </w:r>
      <w:r w:rsidR="00354487" w:rsidRPr="00CF1C78">
        <w:rPr>
          <w:rFonts w:asciiTheme="minorEastAsia" w:eastAsiaTheme="minorEastAsia" w:hAnsiTheme="minorEastAsia"/>
          <w:color w:val="000000" w:themeColor="text1"/>
          <w:sz w:val="22"/>
          <w:szCs w:val="22"/>
        </w:rPr>
        <w:t xml:space="preserve">　</w:t>
      </w:r>
      <w:r w:rsidR="00835427">
        <w:rPr>
          <w:color w:val="000000" w:themeColor="text1"/>
          <w:sz w:val="22"/>
          <w:szCs w:val="22"/>
        </w:rPr>
        <w:t>特定技能外国人から徴収した税</w:t>
      </w:r>
      <w:r w:rsidR="002B1E27">
        <w:rPr>
          <w:color w:val="000000" w:themeColor="text1"/>
          <w:sz w:val="22"/>
          <w:szCs w:val="22"/>
        </w:rPr>
        <w:t>（所得税及び住民税</w:t>
      </w:r>
      <w:r w:rsidR="00B3589C">
        <w:rPr>
          <w:color w:val="000000" w:themeColor="text1"/>
          <w:sz w:val="22"/>
          <w:szCs w:val="22"/>
        </w:rPr>
        <w:t>等</w:t>
      </w:r>
      <w:r w:rsidR="002B1E27">
        <w:rPr>
          <w:color w:val="000000" w:themeColor="text1"/>
          <w:sz w:val="22"/>
          <w:szCs w:val="22"/>
        </w:rPr>
        <w:t>）</w:t>
      </w:r>
      <w:r w:rsidR="00B9659A">
        <w:rPr>
          <w:color w:val="000000" w:themeColor="text1"/>
          <w:sz w:val="22"/>
          <w:szCs w:val="22"/>
        </w:rPr>
        <w:t>の全て又は一部の納付を行っていない（税目及びその理由について、</w:t>
      </w:r>
      <w:r w:rsidR="00835427">
        <w:rPr>
          <w:color w:val="000000" w:themeColor="text1"/>
          <w:sz w:val="22"/>
          <w:szCs w:val="22"/>
        </w:rPr>
        <w:t>理由書を添付すること）。</w:t>
      </w:r>
    </w:p>
    <w:p w14:paraId="4178237B" w14:textId="1FC4F356" w:rsidR="00B37C97" w:rsidRPr="00384878" w:rsidRDefault="00597719" w:rsidP="000D1641">
      <w:pPr>
        <w:pStyle w:val="Word"/>
        <w:spacing w:line="280" w:lineRule="exact"/>
        <w:ind w:leftChars="1" w:left="567" w:hangingChars="254" w:hanging="565"/>
        <w:rPr>
          <w:rFonts w:hint="default"/>
          <w:color w:val="auto"/>
          <w:sz w:val="22"/>
          <w:szCs w:val="22"/>
          <w:shd w:val="clear" w:color="FFFFFF" w:fill="auto"/>
        </w:rPr>
      </w:pPr>
      <w:r>
        <w:rPr>
          <w:color w:val="auto"/>
          <w:sz w:val="22"/>
          <w:szCs w:val="22"/>
          <w:shd w:val="clear" w:color="FFFFFF" w:fill="auto"/>
        </w:rPr>
        <w:t>（２）特定技能所属機関</w:t>
      </w:r>
      <w:r w:rsidR="00EB105E">
        <w:rPr>
          <w:color w:val="auto"/>
          <w:sz w:val="22"/>
          <w:szCs w:val="22"/>
          <w:shd w:val="clear" w:color="FFFFFF" w:fill="auto"/>
        </w:rPr>
        <w:t>に関する</w:t>
      </w:r>
      <w:r w:rsidR="00E72DA2">
        <w:rPr>
          <w:color w:val="auto"/>
          <w:sz w:val="22"/>
          <w:szCs w:val="22"/>
          <w:shd w:val="clear" w:color="FFFFFF" w:fill="auto"/>
        </w:rPr>
        <w:t>税</w:t>
      </w:r>
      <w:r w:rsidR="00835427">
        <w:rPr>
          <w:color w:val="auto"/>
          <w:sz w:val="22"/>
          <w:szCs w:val="22"/>
          <w:shd w:val="clear" w:color="FFFFFF" w:fill="auto"/>
        </w:rPr>
        <w:t>（</w:t>
      </w:r>
      <w:r w:rsidR="003A3C51">
        <w:rPr>
          <w:color w:val="auto"/>
          <w:sz w:val="22"/>
          <w:szCs w:val="22"/>
          <w:shd w:val="clear" w:color="FFFFFF" w:fill="auto"/>
        </w:rPr>
        <w:t>特定技能所属機関が法人の場合は</w:t>
      </w:r>
      <w:r w:rsidR="00B9659A">
        <w:rPr>
          <w:color w:val="auto"/>
          <w:sz w:val="22"/>
          <w:szCs w:val="22"/>
          <w:shd w:val="clear" w:color="FFFFFF" w:fill="auto"/>
        </w:rPr>
        <w:t>法人税、</w:t>
      </w:r>
      <w:r w:rsidR="00835427">
        <w:rPr>
          <w:color w:val="auto"/>
          <w:sz w:val="22"/>
          <w:szCs w:val="22"/>
          <w:shd w:val="clear" w:color="FFFFFF" w:fill="auto"/>
        </w:rPr>
        <w:t>法人住民税</w:t>
      </w:r>
      <w:r w:rsidR="00B9659A">
        <w:rPr>
          <w:color w:val="auto"/>
          <w:sz w:val="22"/>
          <w:szCs w:val="22"/>
          <w:shd w:val="clear" w:color="FFFFFF" w:fill="auto"/>
        </w:rPr>
        <w:t>等。個人事業主の場合は、所得税、</w:t>
      </w:r>
      <w:r w:rsidR="003A3C51">
        <w:rPr>
          <w:color w:val="auto"/>
          <w:sz w:val="22"/>
          <w:szCs w:val="22"/>
          <w:shd w:val="clear" w:color="FFFFFF" w:fill="auto"/>
        </w:rPr>
        <w:t>住民税等。</w:t>
      </w:r>
      <w:r w:rsidR="00835427">
        <w:rPr>
          <w:color w:val="auto"/>
          <w:sz w:val="22"/>
          <w:szCs w:val="22"/>
          <w:shd w:val="clear" w:color="FFFFFF" w:fill="auto"/>
        </w:rPr>
        <w:t>）</w:t>
      </w:r>
      <w:r w:rsidR="00E72DA2">
        <w:rPr>
          <w:color w:val="auto"/>
          <w:sz w:val="22"/>
          <w:szCs w:val="22"/>
          <w:shd w:val="clear" w:color="FFFFFF" w:fill="auto"/>
        </w:rPr>
        <w:t>の納付状況について，</w:t>
      </w:r>
    </w:p>
    <w:p w14:paraId="59B13199" w14:textId="77777777" w:rsidR="00F41097" w:rsidRDefault="004E64AE" w:rsidP="000D1641">
      <w:pPr>
        <w:pStyle w:val="Word"/>
        <w:spacing w:line="280" w:lineRule="exact"/>
        <w:ind w:leftChars="200" w:left="505" w:hangingChars="9" w:hanging="20"/>
        <w:rPr>
          <w:rFonts w:hint="default"/>
          <w:color w:val="000000" w:themeColor="text1"/>
          <w:sz w:val="22"/>
          <w:szCs w:val="22"/>
        </w:rPr>
      </w:pPr>
      <w:r w:rsidRPr="008B3D72">
        <w:rPr>
          <w:rFonts w:asciiTheme="minorEastAsia" w:eastAsiaTheme="minorEastAsia" w:hAnsiTheme="minorEastAsia" w:hint="default"/>
          <w:color w:val="000000" w:themeColor="text1"/>
          <w:sz w:val="22"/>
          <w:szCs w:val="22"/>
        </w:rPr>
        <w:t>☑</w:t>
      </w:r>
      <w:r w:rsidR="00354487" w:rsidRPr="008B3D72">
        <w:rPr>
          <w:rFonts w:asciiTheme="minorEastAsia" w:eastAsiaTheme="minorEastAsia" w:hAnsiTheme="minorEastAsia"/>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税について納付を行った。</w:t>
      </w:r>
    </w:p>
    <w:p w14:paraId="5400B956" w14:textId="5C828F26" w:rsidR="00A15328" w:rsidRDefault="009E6490" w:rsidP="000D1641">
      <w:pPr>
        <w:pStyle w:val="Word"/>
        <w:spacing w:after="240" w:line="280" w:lineRule="exact"/>
        <w:ind w:leftChars="200" w:left="505" w:hangingChars="9" w:hanging="20"/>
        <w:rPr>
          <w:rFonts w:hint="default"/>
          <w:color w:val="000000" w:themeColor="text1"/>
          <w:sz w:val="22"/>
          <w:szCs w:val="22"/>
          <w:shd w:val="clear" w:color="FFFFFF" w:fill="auto"/>
        </w:rPr>
      </w:pPr>
      <w:r w:rsidRPr="008B3D72">
        <w:rPr>
          <w:rFonts w:asciiTheme="minorEastAsia" w:eastAsiaTheme="minorEastAsia" w:hAnsiTheme="minorEastAsia" w:hint="default"/>
          <w:color w:val="000000" w:themeColor="text1"/>
          <w:sz w:val="22"/>
          <w:szCs w:val="22"/>
        </w:rPr>
        <w:t>☑</w:t>
      </w:r>
      <w:r w:rsidR="00354487" w:rsidRPr="008B3D72">
        <w:rPr>
          <w:rFonts w:asciiTheme="minorEastAsia" w:eastAsiaTheme="minorEastAsia" w:hAnsiTheme="minorEastAsia"/>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税について納付を行っていない（</w:t>
      </w:r>
      <w:r w:rsidR="0060301A">
        <w:rPr>
          <w:color w:val="000000" w:themeColor="text1"/>
          <w:sz w:val="22"/>
          <w:szCs w:val="22"/>
        </w:rPr>
        <w:t>税目及び</w:t>
      </w:r>
      <w:r w:rsidR="00E72DA2" w:rsidRPr="00555E5E">
        <w:rPr>
          <w:color w:val="000000" w:themeColor="text1"/>
          <w:sz w:val="22"/>
          <w:szCs w:val="22"/>
        </w:rPr>
        <w:t>その理由について理由書を添付すること）。</w:t>
      </w:r>
    </w:p>
    <w:p w14:paraId="3AD2EC76" w14:textId="73ABEA27" w:rsidR="00486C72" w:rsidRPr="00555E5E" w:rsidRDefault="00B43482" w:rsidP="00E06CDE">
      <w:pPr>
        <w:pStyle w:val="Word"/>
        <w:spacing w:line="280" w:lineRule="exact"/>
        <w:rPr>
          <w:rFonts w:hint="default"/>
          <w:color w:val="000000" w:themeColor="text1"/>
          <w:sz w:val="22"/>
          <w:szCs w:val="22"/>
          <w:shd w:val="clear" w:color="FFFFFF" w:fill="auto"/>
        </w:rPr>
      </w:pPr>
      <w:r>
        <w:rPr>
          <w:color w:val="000000" w:themeColor="text1"/>
          <w:sz w:val="22"/>
          <w:szCs w:val="22"/>
          <w:shd w:val="clear" w:color="FFFFFF" w:fill="auto"/>
        </w:rPr>
        <w:t>９</w:t>
      </w:r>
      <w:r w:rsidR="009053BC" w:rsidRPr="00555E5E">
        <w:rPr>
          <w:color w:val="000000" w:themeColor="text1"/>
          <w:sz w:val="22"/>
          <w:szCs w:val="22"/>
          <w:shd w:val="clear" w:color="FFFFFF" w:fill="auto"/>
        </w:rPr>
        <w:t xml:space="preserve">　</w:t>
      </w:r>
      <w:r w:rsidR="00BA0DE9" w:rsidRPr="00555E5E">
        <w:rPr>
          <w:color w:val="000000" w:themeColor="text1"/>
          <w:sz w:val="22"/>
          <w:szCs w:val="22"/>
          <w:shd w:val="clear" w:color="FFFFFF" w:fill="auto"/>
        </w:rPr>
        <w:t>安全衛生</w:t>
      </w:r>
      <w:r w:rsidR="005C4F3B" w:rsidRPr="00555E5E">
        <w:rPr>
          <w:color w:val="000000" w:themeColor="text1"/>
          <w:sz w:val="22"/>
          <w:szCs w:val="22"/>
          <w:shd w:val="clear" w:color="FFFFFF" w:fill="auto"/>
        </w:rPr>
        <w:t>の状況に関すること</w:t>
      </w:r>
    </w:p>
    <w:p w14:paraId="48C64B00" w14:textId="77777777" w:rsidR="00C40C54" w:rsidRPr="00555E5E" w:rsidRDefault="00640399" w:rsidP="00E06CDE">
      <w:pPr>
        <w:pStyle w:val="Word"/>
        <w:spacing w:line="280" w:lineRule="exact"/>
        <w:rPr>
          <w:rFonts w:hint="default"/>
          <w:color w:val="000000" w:themeColor="text1"/>
          <w:sz w:val="22"/>
          <w:szCs w:val="22"/>
        </w:rPr>
      </w:pPr>
      <w:r w:rsidRPr="00555E5E">
        <w:rPr>
          <w:color w:val="000000" w:themeColor="text1"/>
          <w:sz w:val="22"/>
          <w:szCs w:val="22"/>
        </w:rPr>
        <w:t>（１）労働安全衛生の確保</w:t>
      </w:r>
    </w:p>
    <w:p w14:paraId="7A381A8F" w14:textId="77777777" w:rsidR="00A66437" w:rsidRPr="00555E5E" w:rsidRDefault="00A66437" w:rsidP="00E06CDE">
      <w:pPr>
        <w:pStyle w:val="Word"/>
        <w:spacing w:line="280" w:lineRule="exact"/>
        <w:ind w:firstLineChars="327" w:firstLine="727"/>
        <w:rPr>
          <w:rFonts w:hint="default"/>
          <w:color w:val="000000" w:themeColor="text1"/>
          <w:sz w:val="22"/>
          <w:szCs w:val="22"/>
        </w:rPr>
      </w:pPr>
      <w:r w:rsidRPr="00555E5E">
        <w:rPr>
          <w:color w:val="000000" w:themeColor="text1"/>
          <w:sz w:val="22"/>
          <w:szCs w:val="22"/>
        </w:rPr>
        <w:t>雇用する全ての特定技能外国人について，</w:t>
      </w:r>
    </w:p>
    <w:p w14:paraId="6517F6BD" w14:textId="77777777" w:rsidR="00F67FAC" w:rsidRDefault="00E07273" w:rsidP="00E06CDE">
      <w:pPr>
        <w:pStyle w:val="Word"/>
        <w:spacing w:line="280" w:lineRule="exact"/>
        <w:ind w:leftChars="200" w:left="485"/>
        <w:rPr>
          <w:rFonts w:hint="default"/>
          <w:color w:val="000000" w:themeColor="text1"/>
          <w:sz w:val="22"/>
          <w:szCs w:val="22"/>
        </w:rPr>
      </w:pPr>
      <w:r w:rsidRPr="00F67FAC">
        <w:rPr>
          <w:rFonts w:asciiTheme="minorEastAsia" w:eastAsiaTheme="minorEastAsia" w:hAnsiTheme="minorEastAsia" w:hint="default"/>
          <w:color w:val="000000" w:themeColor="text1"/>
          <w:sz w:val="22"/>
          <w:szCs w:val="22"/>
        </w:rPr>
        <w:t>☑</w:t>
      </w:r>
      <w:r w:rsidR="003771CF" w:rsidRPr="00F67FAC">
        <w:rPr>
          <w:rFonts w:asciiTheme="minorEastAsia" w:eastAsiaTheme="minorEastAsia" w:hAnsiTheme="minorEastAsia"/>
          <w:color w:val="000000" w:themeColor="text1"/>
          <w:sz w:val="22"/>
          <w:szCs w:val="22"/>
        </w:rPr>
        <w:t xml:space="preserve">　</w:t>
      </w:r>
      <w:r w:rsidR="00640399" w:rsidRPr="00555E5E">
        <w:rPr>
          <w:color w:val="000000" w:themeColor="text1"/>
          <w:sz w:val="22"/>
          <w:szCs w:val="22"/>
        </w:rPr>
        <w:t>労働安全衛生法の規定を遵守し安全衛生の確保を行って</w:t>
      </w:r>
      <w:r w:rsidR="0013294E">
        <w:rPr>
          <w:color w:val="000000" w:themeColor="text1"/>
          <w:sz w:val="22"/>
          <w:szCs w:val="22"/>
        </w:rPr>
        <w:t>いる</w:t>
      </w:r>
      <w:r w:rsidR="00640399" w:rsidRPr="00555E5E">
        <w:rPr>
          <w:color w:val="000000" w:themeColor="text1"/>
          <w:sz w:val="22"/>
          <w:szCs w:val="22"/>
        </w:rPr>
        <w:t>。</w:t>
      </w:r>
    </w:p>
    <w:p w14:paraId="59F34C3E" w14:textId="0FB670F4" w:rsidR="00640399" w:rsidRPr="00555E5E" w:rsidRDefault="0006717E" w:rsidP="00E06CDE">
      <w:pPr>
        <w:pStyle w:val="Word"/>
        <w:spacing w:line="280" w:lineRule="exact"/>
        <w:ind w:leftChars="200" w:left="485"/>
        <w:rPr>
          <w:rFonts w:hint="default"/>
          <w:color w:val="000000" w:themeColor="text1"/>
          <w:sz w:val="22"/>
          <w:szCs w:val="22"/>
        </w:rPr>
      </w:pPr>
      <w:r w:rsidRPr="00F67FAC">
        <w:rPr>
          <w:rFonts w:asciiTheme="minorEastAsia" w:eastAsiaTheme="minorEastAsia" w:hAnsiTheme="minorEastAsia" w:hint="default"/>
          <w:color w:val="000000" w:themeColor="text1"/>
          <w:sz w:val="22"/>
          <w:szCs w:val="22"/>
        </w:rPr>
        <w:t>☑</w:t>
      </w:r>
      <w:r w:rsidR="003771CF" w:rsidRPr="00F67FAC">
        <w:rPr>
          <w:rFonts w:asciiTheme="minorEastAsia" w:eastAsiaTheme="minorEastAsia" w:hAnsiTheme="minorEastAsia"/>
          <w:color w:val="000000" w:themeColor="text1"/>
          <w:sz w:val="22"/>
          <w:szCs w:val="22"/>
        </w:rPr>
        <w:t xml:space="preserve">　</w:t>
      </w:r>
      <w:r w:rsidR="00640399" w:rsidRPr="00555E5E">
        <w:rPr>
          <w:color w:val="000000" w:themeColor="text1"/>
          <w:sz w:val="22"/>
          <w:szCs w:val="22"/>
        </w:rPr>
        <w:t>労働安全衛生法の規定に反する行為を行った</w:t>
      </w:r>
      <w:r w:rsidR="00B90F8A" w:rsidRPr="00555E5E">
        <w:rPr>
          <w:color w:val="000000" w:themeColor="text1"/>
          <w:sz w:val="22"/>
          <w:szCs w:val="22"/>
        </w:rPr>
        <w:t>（詳細について理由書を添付すること）</w:t>
      </w:r>
      <w:r w:rsidR="00640399" w:rsidRPr="00555E5E">
        <w:rPr>
          <w:color w:val="000000" w:themeColor="text1"/>
          <w:sz w:val="22"/>
          <w:szCs w:val="22"/>
        </w:rPr>
        <w:t>。</w:t>
      </w:r>
    </w:p>
    <w:p w14:paraId="2F38DA9B" w14:textId="41F4583A" w:rsidR="00B90F8A" w:rsidRPr="00B9659A" w:rsidRDefault="00640399" w:rsidP="00E06CDE">
      <w:pPr>
        <w:pStyle w:val="Word"/>
        <w:spacing w:after="240" w:line="280" w:lineRule="exact"/>
        <w:ind w:left="605" w:hangingChars="272" w:hanging="605"/>
        <w:rPr>
          <w:rFonts w:hint="default"/>
          <w:color w:val="000000" w:themeColor="text1"/>
          <w:sz w:val="22"/>
          <w:szCs w:val="22"/>
        </w:rPr>
      </w:pPr>
      <w:r w:rsidRPr="00555E5E">
        <w:rPr>
          <w:color w:val="000000" w:themeColor="text1"/>
          <w:sz w:val="22"/>
          <w:szCs w:val="22"/>
        </w:rPr>
        <w:t>（２</w:t>
      </w:r>
      <w:r w:rsidR="004D7E97" w:rsidRPr="00555E5E">
        <w:rPr>
          <w:color w:val="000000" w:themeColor="text1"/>
          <w:sz w:val="22"/>
          <w:szCs w:val="22"/>
        </w:rPr>
        <w:t>）</w:t>
      </w:r>
      <w:r w:rsidR="004D7E97" w:rsidRPr="00555E5E">
        <w:rPr>
          <w:color w:val="000000" w:themeColor="text1"/>
          <w:sz w:val="22"/>
          <w:szCs w:val="22"/>
          <w:u w:val="single"/>
        </w:rPr>
        <w:t>届出</w:t>
      </w:r>
      <w:r w:rsidRPr="00555E5E">
        <w:rPr>
          <w:color w:val="000000" w:themeColor="text1"/>
          <w:sz w:val="22"/>
          <w:szCs w:val="22"/>
          <w:u w:val="single"/>
        </w:rPr>
        <w:t>対象期間内に</w:t>
      </w:r>
      <w:r w:rsidR="00B9659A">
        <w:rPr>
          <w:color w:val="000000" w:themeColor="text1"/>
          <w:sz w:val="22"/>
          <w:szCs w:val="22"/>
          <w:u w:val="single"/>
        </w:rPr>
        <w:t>、</w:t>
      </w:r>
      <w:r w:rsidR="004D7E97" w:rsidRPr="00555E5E">
        <w:rPr>
          <w:color w:val="000000" w:themeColor="text1"/>
          <w:sz w:val="22"/>
          <w:szCs w:val="22"/>
          <w:u w:val="single"/>
        </w:rPr>
        <w:t>労働災害が発生した場合</w:t>
      </w:r>
      <w:r w:rsidR="004D7E97" w:rsidRPr="00555E5E">
        <w:rPr>
          <w:color w:val="000000" w:themeColor="text1"/>
          <w:sz w:val="22"/>
          <w:szCs w:val="22"/>
        </w:rPr>
        <w:t>はその状況及び対応の詳細を記載した理由書（任意書式）を添付</w:t>
      </w:r>
      <w:r w:rsidR="0013294E">
        <w:rPr>
          <w:color w:val="000000" w:themeColor="text1"/>
          <w:sz w:val="22"/>
          <w:szCs w:val="22"/>
        </w:rPr>
        <w:t>すること</w:t>
      </w:r>
      <w:r w:rsidR="004D7E97" w:rsidRPr="00555E5E">
        <w:rPr>
          <w:color w:val="000000" w:themeColor="text1"/>
          <w:sz w:val="22"/>
          <w:szCs w:val="22"/>
        </w:rPr>
        <w:t>。</w:t>
      </w:r>
    </w:p>
    <w:p w14:paraId="33272B1A" w14:textId="4435289C" w:rsidR="00A37E50" w:rsidRPr="00555E5E" w:rsidRDefault="00B43482">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10</w:t>
      </w:r>
      <w:r w:rsidR="00A37E50" w:rsidRPr="00555E5E">
        <w:rPr>
          <w:rFonts w:asciiTheme="minorEastAsia" w:eastAsiaTheme="minorEastAsia" w:hAnsiTheme="minorEastAsia"/>
          <w:color w:val="000000" w:themeColor="text1"/>
          <w:sz w:val="22"/>
          <w:szCs w:val="22"/>
          <w:shd w:val="clear" w:color="FFFFFF" w:fill="auto"/>
        </w:rPr>
        <w:t xml:space="preserve">　特定技能外国人の受入れに要した費用の額</w:t>
      </w:r>
    </w:p>
    <w:tbl>
      <w:tblPr>
        <w:tblStyle w:val="a9"/>
        <w:tblW w:w="9639" w:type="dxa"/>
        <w:tblInd w:w="279" w:type="dxa"/>
        <w:tblLook w:val="04A0" w:firstRow="1" w:lastRow="0" w:firstColumn="1" w:lastColumn="0" w:noHBand="0" w:noVBand="1"/>
      </w:tblPr>
      <w:tblGrid>
        <w:gridCol w:w="5528"/>
        <w:gridCol w:w="4111"/>
      </w:tblGrid>
      <w:tr w:rsidR="0063785C" w14:paraId="77743124" w14:textId="77777777" w:rsidTr="007B165B">
        <w:tc>
          <w:tcPr>
            <w:tcW w:w="5528" w:type="dxa"/>
            <w:tcBorders>
              <w:top w:val="single" w:sz="4" w:space="0" w:color="auto"/>
              <w:left w:val="single" w:sz="4" w:space="0" w:color="auto"/>
              <w:bottom w:val="nil"/>
              <w:right w:val="nil"/>
            </w:tcBorders>
          </w:tcPr>
          <w:p w14:paraId="00AD402B" w14:textId="77777777" w:rsidR="00AE58C4" w:rsidRPr="004D1624" w:rsidRDefault="00273ED6" w:rsidP="004D122F">
            <w:pPr>
              <w:pStyle w:val="af"/>
              <w:numPr>
                <w:ilvl w:val="0"/>
                <w:numId w:val="20"/>
              </w:numPr>
              <w:spacing w:line="280" w:lineRule="exact"/>
              <w:ind w:leftChars="0"/>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１号特定技能外国人支援計画の実施に要した費用</w:t>
            </w:r>
          </w:p>
        </w:tc>
        <w:tc>
          <w:tcPr>
            <w:tcW w:w="4111" w:type="dxa"/>
            <w:tcBorders>
              <w:top w:val="single" w:sz="4" w:space="0" w:color="auto"/>
              <w:left w:val="nil"/>
              <w:bottom w:val="nil"/>
              <w:right w:val="single" w:sz="4" w:space="0" w:color="auto"/>
            </w:tcBorders>
          </w:tcPr>
          <w:p w14:paraId="11835C2F" w14:textId="37C450D7" w:rsidR="00AE58C4" w:rsidRDefault="004819CB" w:rsidP="004D122F">
            <w:pPr>
              <w:spacing w:line="280" w:lineRule="exact"/>
              <w:jc w:val="right"/>
              <w:rPr>
                <w:rFonts w:asciiTheme="minorEastAsia" w:eastAsiaTheme="minorEastAsia" w:hAnsiTheme="minorEastAsia" w:hint="default"/>
                <w:sz w:val="22"/>
                <w:szCs w:val="22"/>
                <w:shd w:val="clear" w:color="FFFFFF" w:fill="auto"/>
              </w:rPr>
            </w:pPr>
            <w:r w:rsidRPr="002C7A9F">
              <w:rPr>
                <w:rFonts w:asciiTheme="minorEastAsia" w:eastAsiaTheme="minorEastAsia" w:hAnsiTheme="minorEastAsia" w:hint="default"/>
                <w:sz w:val="22"/>
                <w:szCs w:val="22"/>
                <w:shd w:val="clear" w:color="FFFFFF" w:fill="auto"/>
              </w:rPr>
              <w:t>10000</w:t>
            </w:r>
            <w:r w:rsidR="00273ED6">
              <w:rPr>
                <w:rFonts w:asciiTheme="minorEastAsia" w:eastAsiaTheme="minorEastAsia" w:hAnsiTheme="minorEastAsia"/>
                <w:sz w:val="22"/>
                <w:szCs w:val="22"/>
                <w:shd w:val="clear" w:color="FFFFFF" w:fill="auto"/>
              </w:rPr>
              <w:t>円</w:t>
            </w:r>
          </w:p>
        </w:tc>
      </w:tr>
      <w:tr w:rsidR="00273ED6" w14:paraId="4D94B125" w14:textId="77777777" w:rsidTr="007B165B">
        <w:tc>
          <w:tcPr>
            <w:tcW w:w="9639" w:type="dxa"/>
            <w:gridSpan w:val="2"/>
            <w:tcBorders>
              <w:top w:val="nil"/>
              <w:left w:val="single" w:sz="4" w:space="0" w:color="auto"/>
              <w:bottom w:val="dashSmallGap" w:sz="4" w:space="0" w:color="auto"/>
              <w:right w:val="single" w:sz="4" w:space="0" w:color="auto"/>
            </w:tcBorders>
          </w:tcPr>
          <w:p w14:paraId="3F8E3504" w14:textId="026CC7FB" w:rsidR="00273ED6" w:rsidRDefault="00273ED6" w:rsidP="004D122F">
            <w:pPr>
              <w:spacing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対象者数（届出対象期間内に受け入れていた１号特定技能外国人の総数）</w:t>
            </w:r>
            <w:r w:rsidR="00B661B9">
              <w:rPr>
                <w:rFonts w:asciiTheme="minorEastAsia" w:eastAsiaTheme="minorEastAsia" w:hAnsiTheme="minorEastAsia"/>
                <w:sz w:val="22"/>
                <w:szCs w:val="22"/>
                <w:shd w:val="clear" w:color="FFFFFF" w:fill="auto"/>
              </w:rPr>
              <w:t xml:space="preserve">    </w:t>
            </w:r>
            <w:r w:rsidR="004819CB">
              <w:rPr>
                <w:rFonts w:asciiTheme="minorEastAsia" w:eastAsiaTheme="minorEastAsia" w:hAnsiTheme="minorEastAsia" w:hint="default"/>
                <w:sz w:val="22"/>
                <w:szCs w:val="22"/>
                <w:shd w:val="clear" w:color="FFFFFF" w:fill="auto"/>
              </w:rPr>
              <w:t>1</w:t>
            </w:r>
            <w:r>
              <w:rPr>
                <w:rFonts w:asciiTheme="minorEastAsia" w:eastAsiaTheme="minorEastAsia" w:hAnsiTheme="minorEastAsia"/>
                <w:sz w:val="22"/>
                <w:szCs w:val="22"/>
                <w:shd w:val="clear" w:color="FFFFFF" w:fill="auto"/>
              </w:rPr>
              <w:t>人</w:t>
            </w:r>
          </w:p>
        </w:tc>
      </w:tr>
      <w:tr w:rsidR="007B0268" w14:paraId="6C191B5A" w14:textId="77777777" w:rsidTr="007B165B">
        <w:tc>
          <w:tcPr>
            <w:tcW w:w="9639" w:type="dxa"/>
            <w:gridSpan w:val="2"/>
            <w:tcBorders>
              <w:top w:val="dashSmallGap" w:sz="4" w:space="0" w:color="auto"/>
              <w:left w:val="single" w:sz="4" w:space="0" w:color="auto"/>
              <w:bottom w:val="nil"/>
              <w:right w:val="single" w:sz="4" w:space="0" w:color="auto"/>
            </w:tcBorders>
          </w:tcPr>
          <w:p w14:paraId="5C5CB859" w14:textId="0CDBD3AC" w:rsidR="007B0268" w:rsidRPr="004D1624" w:rsidRDefault="007B0268" w:rsidP="004D122F">
            <w:pPr>
              <w:pStyle w:val="af"/>
              <w:numPr>
                <w:ilvl w:val="0"/>
                <w:numId w:val="20"/>
              </w:numPr>
              <w:spacing w:line="280" w:lineRule="exact"/>
              <w:ind w:leftChars="0"/>
              <w:jc w:val="left"/>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 xml:space="preserve">受入れの準備に要した費用　　　</w:t>
            </w:r>
            <w:r w:rsidR="00891FAF">
              <w:rPr>
                <w:rFonts w:asciiTheme="minorEastAsia" w:eastAsiaTheme="minorEastAsia" w:hAnsiTheme="minorEastAsia" w:hint="default"/>
                <w:sz w:val="22"/>
                <w:szCs w:val="22"/>
                <w:shd w:val="clear" w:color="FFFFFF" w:fill="auto"/>
              </w:rPr>
              <w:t>20000</w:t>
            </w:r>
            <w:r w:rsidRPr="004D1624">
              <w:rPr>
                <w:rFonts w:asciiTheme="minorEastAsia" w:eastAsiaTheme="minorEastAsia" w:hAnsiTheme="minorEastAsia"/>
                <w:sz w:val="22"/>
                <w:szCs w:val="22"/>
                <w:shd w:val="clear" w:color="FFFFFF" w:fill="auto"/>
              </w:rPr>
              <w:t xml:space="preserve">円（うち外国人負担分　</w:t>
            </w:r>
            <w:r w:rsidR="00C535D8">
              <w:rPr>
                <w:rFonts w:asciiTheme="minorEastAsia" w:eastAsiaTheme="minorEastAsia" w:hAnsiTheme="minorEastAsia"/>
                <w:sz w:val="22"/>
                <w:szCs w:val="22"/>
                <w:shd w:val="clear" w:color="FFFFFF" w:fill="auto"/>
              </w:rPr>
              <w:t xml:space="preserve"> </w:t>
            </w:r>
            <w:r w:rsidRPr="004D1624">
              <w:rPr>
                <w:rFonts w:asciiTheme="minorEastAsia" w:eastAsiaTheme="minorEastAsia" w:hAnsiTheme="minorEastAsia"/>
                <w:sz w:val="22"/>
                <w:szCs w:val="22"/>
                <w:shd w:val="clear" w:color="FFFFFF" w:fill="auto"/>
              </w:rPr>
              <w:t xml:space="preserve">　</w:t>
            </w:r>
            <w:r w:rsidR="00891FAF">
              <w:rPr>
                <w:rFonts w:asciiTheme="minorEastAsia" w:eastAsiaTheme="minorEastAsia" w:hAnsiTheme="minorEastAsia" w:hint="default"/>
                <w:sz w:val="22"/>
                <w:szCs w:val="22"/>
                <w:shd w:val="clear" w:color="FFFFFF" w:fill="auto"/>
              </w:rPr>
              <w:t>30000</w:t>
            </w:r>
            <w:r w:rsidRPr="004D1624">
              <w:rPr>
                <w:rFonts w:asciiTheme="minorEastAsia" w:eastAsiaTheme="minorEastAsia" w:hAnsiTheme="minorEastAsia"/>
                <w:sz w:val="22"/>
                <w:szCs w:val="22"/>
                <w:shd w:val="clear" w:color="FFFFFF" w:fill="auto"/>
              </w:rPr>
              <w:t>円）</w:t>
            </w:r>
          </w:p>
        </w:tc>
      </w:tr>
      <w:tr w:rsidR="00B13F7B" w14:paraId="6BC25794" w14:textId="77777777" w:rsidTr="007B165B">
        <w:tc>
          <w:tcPr>
            <w:tcW w:w="9639" w:type="dxa"/>
            <w:gridSpan w:val="2"/>
            <w:tcBorders>
              <w:top w:val="nil"/>
              <w:left w:val="single" w:sz="4" w:space="0" w:color="auto"/>
              <w:bottom w:val="nil"/>
              <w:right w:val="single" w:sz="4" w:space="0" w:color="auto"/>
            </w:tcBorders>
          </w:tcPr>
          <w:p w14:paraId="1A3B308D" w14:textId="417770FF" w:rsidR="00B13F7B" w:rsidRPr="00B13F7B" w:rsidRDefault="00B13F7B" w:rsidP="004D122F">
            <w:pPr>
              <w:spacing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対象者数（届出対象期間内に新たに受入れを開始した特定技能外国人の総数）</w:t>
            </w:r>
            <w:r w:rsidR="00BA3AE2">
              <w:rPr>
                <w:rFonts w:asciiTheme="minorEastAsia" w:eastAsiaTheme="minorEastAsia" w:hAnsiTheme="minorEastAsia" w:hint="default"/>
                <w:sz w:val="22"/>
                <w:szCs w:val="22"/>
                <w:shd w:val="clear" w:color="FFFFFF" w:fill="auto"/>
              </w:rPr>
              <w:t>4</w:t>
            </w:r>
            <w:r>
              <w:rPr>
                <w:rFonts w:asciiTheme="minorEastAsia" w:eastAsiaTheme="minorEastAsia" w:hAnsiTheme="minorEastAsia"/>
                <w:sz w:val="22"/>
                <w:szCs w:val="22"/>
                <w:shd w:val="clear" w:color="FFFFFF" w:fill="auto"/>
              </w:rPr>
              <w:t>人</w:t>
            </w:r>
          </w:p>
        </w:tc>
      </w:tr>
      <w:tr w:rsidR="00B13F7B" w14:paraId="2BF1E104" w14:textId="77777777" w:rsidTr="007B165B">
        <w:tc>
          <w:tcPr>
            <w:tcW w:w="9639" w:type="dxa"/>
            <w:gridSpan w:val="2"/>
            <w:tcBorders>
              <w:top w:val="nil"/>
              <w:left w:val="single" w:sz="4" w:space="0" w:color="auto"/>
              <w:bottom w:val="nil"/>
              <w:right w:val="single" w:sz="4" w:space="0" w:color="auto"/>
            </w:tcBorders>
          </w:tcPr>
          <w:p w14:paraId="19A6B81D" w14:textId="0DAEEE3E" w:rsidR="00B13F7B" w:rsidRDefault="00B13F7B" w:rsidP="004D122F">
            <w:pPr>
              <w:spacing w:line="280"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lang w:eastAsia="zh-CN"/>
              </w:rPr>
              <w:t xml:space="preserve">（内訳）１号特定技能外国人数　　　　　　　　　　</w:t>
            </w:r>
            <w:r w:rsidR="00A46B82">
              <w:rPr>
                <w:rFonts w:asciiTheme="minorEastAsia" w:eastAsiaTheme="minorEastAsia" w:hAnsiTheme="minorEastAsia" w:hint="default"/>
                <w:sz w:val="22"/>
                <w:szCs w:val="22"/>
                <w:shd w:val="clear" w:color="FFFFFF" w:fill="auto"/>
                <w:lang w:eastAsia="zh-CN"/>
              </w:rPr>
              <w:t>5</w:t>
            </w:r>
            <w:r>
              <w:rPr>
                <w:rFonts w:asciiTheme="minorEastAsia" w:eastAsiaTheme="minorEastAsia" w:hAnsiTheme="minorEastAsia"/>
                <w:sz w:val="22"/>
                <w:szCs w:val="22"/>
                <w:shd w:val="clear" w:color="FFFFFF" w:fill="auto"/>
                <w:lang w:eastAsia="zh-CN"/>
              </w:rPr>
              <w:t>人</w:t>
            </w:r>
          </w:p>
        </w:tc>
      </w:tr>
      <w:tr w:rsidR="00B13F7B" w14:paraId="3A957FA0" w14:textId="77777777" w:rsidTr="007B165B">
        <w:tc>
          <w:tcPr>
            <w:tcW w:w="9639" w:type="dxa"/>
            <w:gridSpan w:val="2"/>
            <w:tcBorders>
              <w:top w:val="nil"/>
              <w:left w:val="single" w:sz="4" w:space="0" w:color="auto"/>
              <w:bottom w:val="single" w:sz="4" w:space="0" w:color="auto"/>
              <w:right w:val="single" w:sz="4" w:space="0" w:color="auto"/>
            </w:tcBorders>
          </w:tcPr>
          <w:p w14:paraId="79521DEE" w14:textId="3D283585" w:rsidR="00B13F7B" w:rsidRDefault="00B13F7B" w:rsidP="004D122F">
            <w:pPr>
              <w:spacing w:line="280"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lang w:eastAsia="zh-CN"/>
              </w:rPr>
              <w:t xml:space="preserve">　　　　　２号特定技能外国人数　　　　　　　　　　</w:t>
            </w:r>
            <w:r w:rsidR="00A46B82">
              <w:rPr>
                <w:rFonts w:asciiTheme="minorEastAsia" w:eastAsiaTheme="minorEastAsia" w:hAnsiTheme="minorEastAsia" w:hint="default"/>
                <w:sz w:val="22"/>
                <w:szCs w:val="22"/>
                <w:shd w:val="clear" w:color="FFFFFF" w:fill="auto"/>
              </w:rPr>
              <w:t>6</w:t>
            </w:r>
            <w:r>
              <w:rPr>
                <w:rFonts w:asciiTheme="minorEastAsia" w:eastAsiaTheme="minorEastAsia" w:hAnsiTheme="minorEastAsia"/>
                <w:sz w:val="22"/>
                <w:szCs w:val="22"/>
                <w:shd w:val="clear" w:color="FFFFFF" w:fill="auto"/>
                <w:lang w:eastAsia="zh-CN"/>
              </w:rPr>
              <w:t>人</w:t>
            </w:r>
          </w:p>
          <w:p w14:paraId="5E533E9A" w14:textId="7CF06A02" w:rsidR="00550FB0" w:rsidRDefault="00550FB0" w:rsidP="004D122F">
            <w:pPr>
              <w:spacing w:line="280" w:lineRule="exact"/>
              <w:ind w:left="318" w:hangingChars="143" w:hanging="318"/>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lang w:eastAsia="zh-CN"/>
              </w:rPr>
              <w:t xml:space="preserve">　</w:t>
            </w:r>
            <w:r w:rsidR="00B9659A">
              <w:rPr>
                <w:rFonts w:asciiTheme="minorEastAsia" w:eastAsiaTheme="minorEastAsia" w:hAnsiTheme="minorEastAsia"/>
                <w:sz w:val="22"/>
                <w:szCs w:val="22"/>
                <w:shd w:val="clear" w:color="FFFFFF" w:fill="auto"/>
              </w:rPr>
              <w:t>※「受入れの準備に要した費用」欄については、</w:t>
            </w:r>
            <w:r w:rsidR="00632210">
              <w:rPr>
                <w:rFonts w:asciiTheme="minorEastAsia" w:eastAsiaTheme="minorEastAsia" w:hAnsiTheme="minorEastAsia"/>
                <w:sz w:val="22"/>
                <w:szCs w:val="22"/>
                <w:shd w:val="clear" w:color="FFFFFF" w:fill="auto"/>
              </w:rPr>
              <w:t>届出対象期間内に新たに受入れを開始した特定技能外国人に関する費用</w:t>
            </w:r>
            <w:r w:rsidR="00B9659A">
              <w:rPr>
                <w:rFonts w:asciiTheme="minorEastAsia" w:eastAsiaTheme="minorEastAsia" w:hAnsiTheme="minorEastAsia"/>
                <w:sz w:val="22"/>
                <w:szCs w:val="22"/>
                <w:shd w:val="clear" w:color="FFFFFF" w:fill="auto"/>
              </w:rPr>
              <w:t>に関し、特定技能所属機関、特定技能外国人が負担した額について、</w:t>
            </w:r>
            <w:r w:rsidR="00651401">
              <w:rPr>
                <w:rFonts w:asciiTheme="minorEastAsia" w:eastAsiaTheme="minorEastAsia" w:hAnsiTheme="minorEastAsia"/>
                <w:sz w:val="22"/>
                <w:szCs w:val="22"/>
                <w:shd w:val="clear" w:color="FFFFFF" w:fill="auto"/>
              </w:rPr>
              <w:t>名目を問わず</w:t>
            </w:r>
            <w:r w:rsidR="00632210">
              <w:rPr>
                <w:rFonts w:asciiTheme="minorEastAsia" w:eastAsiaTheme="minorEastAsia" w:hAnsiTheme="minorEastAsia"/>
                <w:sz w:val="22"/>
                <w:szCs w:val="22"/>
                <w:shd w:val="clear" w:color="FFFFFF" w:fill="auto"/>
              </w:rPr>
              <w:t>計上</w:t>
            </w:r>
            <w:r w:rsidR="0013294E">
              <w:rPr>
                <w:rFonts w:asciiTheme="minorEastAsia" w:eastAsiaTheme="minorEastAsia" w:hAnsiTheme="minorEastAsia"/>
                <w:sz w:val="22"/>
                <w:szCs w:val="22"/>
                <w:shd w:val="clear" w:color="FFFFFF" w:fill="auto"/>
              </w:rPr>
              <w:t>すること。</w:t>
            </w:r>
          </w:p>
        </w:tc>
      </w:tr>
    </w:tbl>
    <w:p w14:paraId="0B14356B" w14:textId="70FC2434" w:rsidR="00DB3BFD" w:rsidRDefault="00B43482" w:rsidP="005B7877">
      <w:pPr>
        <w:spacing w:before="240"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11</w:t>
      </w:r>
      <w:r w:rsidR="00511675" w:rsidRPr="007246ED">
        <w:rPr>
          <w:rFonts w:asciiTheme="minorEastAsia" w:eastAsiaTheme="minorEastAsia" w:hAnsiTheme="minorEastAsia"/>
          <w:sz w:val="22"/>
          <w:szCs w:val="22"/>
          <w:shd w:val="clear" w:color="FFFFFF" w:fill="auto"/>
        </w:rPr>
        <w:t xml:space="preserve">　</w:t>
      </w:r>
      <w:r w:rsidR="008B124D" w:rsidRPr="007246ED">
        <w:rPr>
          <w:rFonts w:asciiTheme="minorEastAsia" w:eastAsiaTheme="minorEastAsia" w:hAnsiTheme="minorEastAsia"/>
          <w:sz w:val="22"/>
          <w:szCs w:val="22"/>
          <w:shd w:val="clear" w:color="FFFFFF" w:fill="auto"/>
        </w:rPr>
        <w:t>その他の適格性に関すること</w:t>
      </w:r>
    </w:p>
    <w:p w14:paraId="21520691" w14:textId="3E3DAC7C" w:rsidR="00FA2CAB" w:rsidRDefault="00B9659A" w:rsidP="005B7877">
      <w:pPr>
        <w:spacing w:line="280" w:lineRule="exact"/>
        <w:ind w:leftChars="100" w:left="242" w:firstLineChars="100" w:firstLine="222"/>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届出期間内において、</w:t>
      </w:r>
      <w:r w:rsidR="00FA2CAB" w:rsidRPr="00A275FC">
        <w:rPr>
          <w:rFonts w:asciiTheme="minorEastAsia" w:eastAsiaTheme="minorEastAsia" w:hAnsiTheme="minorEastAsia"/>
          <w:sz w:val="22"/>
          <w:szCs w:val="22"/>
          <w:shd w:val="clear" w:color="FFFFFF" w:fill="auto"/>
        </w:rPr>
        <w:t>行政機関からの指導があった場合</w:t>
      </w:r>
      <w:r>
        <w:rPr>
          <w:rFonts w:asciiTheme="minorEastAsia" w:eastAsiaTheme="minorEastAsia" w:hAnsiTheme="minorEastAsia"/>
          <w:color w:val="auto"/>
          <w:sz w:val="22"/>
          <w:szCs w:val="22"/>
          <w:shd w:val="clear" w:color="FFFFFF" w:fill="auto"/>
        </w:rPr>
        <w:t>等、</w:t>
      </w:r>
      <w:r w:rsidR="00EB3A75" w:rsidRPr="00384878">
        <w:rPr>
          <w:rFonts w:asciiTheme="minorEastAsia" w:eastAsiaTheme="minorEastAsia" w:hAnsiTheme="minorEastAsia"/>
          <w:color w:val="auto"/>
          <w:sz w:val="22"/>
          <w:szCs w:val="22"/>
          <w:shd w:val="clear" w:color="FFFFFF" w:fill="auto"/>
        </w:rPr>
        <w:t>特定技能所属機関の適格性に関</w:t>
      </w:r>
      <w:r>
        <w:rPr>
          <w:rFonts w:asciiTheme="minorEastAsia" w:eastAsiaTheme="minorEastAsia" w:hAnsiTheme="minorEastAsia"/>
          <w:color w:val="auto"/>
          <w:sz w:val="22"/>
          <w:szCs w:val="22"/>
          <w:shd w:val="clear" w:color="FFFFFF" w:fill="auto"/>
        </w:rPr>
        <w:t>する事項について、</w:t>
      </w:r>
      <w:r w:rsidR="00EB3A75">
        <w:rPr>
          <w:rFonts w:asciiTheme="minorEastAsia" w:eastAsiaTheme="minorEastAsia" w:hAnsiTheme="minorEastAsia"/>
          <w:sz w:val="22"/>
          <w:szCs w:val="22"/>
          <w:shd w:val="clear" w:color="FFFFFF" w:fill="auto"/>
        </w:rPr>
        <w:t>その</w:t>
      </w:r>
      <w:r w:rsidR="00FA2CAB">
        <w:rPr>
          <w:rFonts w:asciiTheme="minorEastAsia" w:eastAsiaTheme="minorEastAsia" w:hAnsiTheme="minorEastAsia"/>
          <w:sz w:val="22"/>
          <w:szCs w:val="22"/>
          <w:shd w:val="clear" w:color="FFFFFF" w:fill="auto"/>
        </w:rPr>
        <w:t>内容</w:t>
      </w:r>
      <w:r w:rsidR="00FA2CAB" w:rsidRPr="00FA2CAB">
        <w:rPr>
          <w:rFonts w:asciiTheme="minorEastAsia" w:eastAsiaTheme="minorEastAsia" w:hAnsiTheme="minorEastAsia"/>
          <w:sz w:val="22"/>
          <w:szCs w:val="22"/>
          <w:shd w:val="clear" w:color="FFFFFF" w:fill="auto"/>
        </w:rPr>
        <w:t>及び対応の詳細を記載した理由書（任意書式）を添付</w:t>
      </w:r>
      <w:r w:rsidR="0013294E">
        <w:rPr>
          <w:rFonts w:asciiTheme="minorEastAsia" w:eastAsiaTheme="minorEastAsia" w:hAnsiTheme="minorEastAsia"/>
          <w:sz w:val="22"/>
          <w:szCs w:val="22"/>
          <w:shd w:val="clear" w:color="FFFFFF" w:fill="auto"/>
        </w:rPr>
        <w:t>すること</w:t>
      </w:r>
      <w:r w:rsidR="00FA2CAB" w:rsidRPr="00FA2CAB">
        <w:rPr>
          <w:rFonts w:asciiTheme="minorEastAsia" w:eastAsiaTheme="minorEastAsia" w:hAnsiTheme="minorEastAsia"/>
          <w:sz w:val="22"/>
          <w:szCs w:val="22"/>
          <w:shd w:val="clear" w:color="FFFFFF" w:fill="auto"/>
        </w:rPr>
        <w:t>。</w:t>
      </w:r>
    </w:p>
    <w:p w14:paraId="62D2A118" w14:textId="77777777" w:rsidR="0060175A" w:rsidRPr="00B9659A" w:rsidRDefault="0060175A" w:rsidP="00862BBA">
      <w:pPr>
        <w:spacing w:line="285" w:lineRule="exact"/>
        <w:rPr>
          <w:rFonts w:asciiTheme="minorEastAsia" w:eastAsiaTheme="minorEastAsia" w:hAnsiTheme="minorEastAsia" w:hint="default"/>
          <w:sz w:val="22"/>
          <w:szCs w:val="22"/>
          <w:shd w:val="clear" w:color="FFFFFF" w:fill="auto"/>
        </w:rPr>
      </w:pPr>
    </w:p>
    <w:p w14:paraId="457B0D4E" w14:textId="05B74961" w:rsidR="00511675" w:rsidRPr="00555E5E" w:rsidRDefault="00AB0B6F"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sz w:val="22"/>
          <w:szCs w:val="22"/>
          <w:shd w:val="clear" w:color="FFFFFF" w:fill="auto"/>
        </w:rPr>
        <w:t>1</w:t>
      </w:r>
      <w:r w:rsidR="00B43482">
        <w:rPr>
          <w:rFonts w:asciiTheme="minorEastAsia" w:eastAsiaTheme="minorEastAsia" w:hAnsiTheme="minorEastAsia"/>
          <w:sz w:val="22"/>
          <w:szCs w:val="22"/>
          <w:shd w:val="clear" w:color="FFFFFF" w:fill="auto"/>
        </w:rPr>
        <w:t>2</w:t>
      </w:r>
      <w:r w:rsidR="00511675" w:rsidRPr="007246ED">
        <w:rPr>
          <w:rFonts w:asciiTheme="minorEastAsia" w:eastAsiaTheme="minorEastAsia" w:hAnsiTheme="minorEastAsia"/>
          <w:sz w:val="22"/>
          <w:szCs w:val="22"/>
          <w:shd w:val="clear" w:color="FFFFFF" w:fill="auto"/>
        </w:rPr>
        <w:t xml:space="preserve">　</w:t>
      </w:r>
      <w:r w:rsidR="00511675" w:rsidRPr="00555E5E">
        <w:rPr>
          <w:rFonts w:asciiTheme="minorEastAsia" w:eastAsiaTheme="minorEastAsia" w:hAnsiTheme="minorEastAsia"/>
          <w:color w:val="000000" w:themeColor="text1"/>
          <w:sz w:val="22"/>
          <w:szCs w:val="22"/>
          <w:shd w:val="clear" w:color="FFFFFF" w:fill="auto"/>
        </w:rPr>
        <w:t>本届出に</w:t>
      </w:r>
      <w:r w:rsidR="00C67A21" w:rsidRPr="00555E5E">
        <w:rPr>
          <w:rFonts w:asciiTheme="minorEastAsia" w:eastAsiaTheme="minorEastAsia" w:hAnsiTheme="minorEastAsia"/>
          <w:color w:val="000000" w:themeColor="text1"/>
          <w:sz w:val="22"/>
          <w:szCs w:val="22"/>
          <w:shd w:val="clear" w:color="FFFFFF" w:fill="auto"/>
        </w:rPr>
        <w:t>係る</w:t>
      </w:r>
      <w:r w:rsidR="00511675" w:rsidRPr="00555E5E">
        <w:rPr>
          <w:rFonts w:asciiTheme="minorEastAsia" w:eastAsiaTheme="minorEastAsia" w:hAnsiTheme="minorEastAsia"/>
          <w:color w:val="000000" w:themeColor="text1"/>
          <w:sz w:val="22"/>
          <w:szCs w:val="22"/>
          <w:shd w:val="clear" w:color="FFFFFF" w:fill="auto"/>
        </w:rPr>
        <w:t>担当者</w:t>
      </w:r>
    </w:p>
    <w:tbl>
      <w:tblPr>
        <w:tblStyle w:val="a9"/>
        <w:tblW w:w="0" w:type="auto"/>
        <w:tblInd w:w="392" w:type="dxa"/>
        <w:tblLook w:val="04A0" w:firstRow="1" w:lastRow="0" w:firstColumn="1" w:lastColumn="0" w:noHBand="0" w:noVBand="1"/>
      </w:tblPr>
      <w:tblGrid>
        <w:gridCol w:w="3260"/>
        <w:gridCol w:w="6116"/>
      </w:tblGrid>
      <w:tr w:rsidR="00555E5E" w:rsidRPr="00555E5E" w14:paraId="00F101E5" w14:textId="77777777" w:rsidTr="003C4D98">
        <w:trPr>
          <w:trHeight w:val="397"/>
        </w:trPr>
        <w:tc>
          <w:tcPr>
            <w:tcW w:w="3260" w:type="dxa"/>
            <w:vAlign w:val="center"/>
          </w:tcPr>
          <w:p w14:paraId="1CBA3F48"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氏名</w:t>
            </w:r>
          </w:p>
        </w:tc>
        <w:tc>
          <w:tcPr>
            <w:tcW w:w="6116" w:type="dxa"/>
            <w:vAlign w:val="center"/>
          </w:tcPr>
          <w:p w14:paraId="301A6DBF" w14:textId="0F987B73" w:rsidR="00511675" w:rsidRPr="00555E5E" w:rsidRDefault="00251630" w:rsidP="00511675">
            <w:pPr>
              <w:spacing w:line="285" w:lineRule="exact"/>
              <w:rPr>
                <w:rFonts w:asciiTheme="minorEastAsia" w:eastAsiaTheme="minorEastAsia" w:hAnsiTheme="minorEastAsia" w:hint="default"/>
                <w:color w:val="000000" w:themeColor="text1"/>
                <w:sz w:val="22"/>
                <w:szCs w:val="22"/>
                <w:shd w:val="clear" w:color="FFFFFF" w:fill="auto"/>
              </w:rPr>
            </w:pPr>
            <w:r w:rsidRPr="00251630">
              <w:rPr>
                <w:rFonts w:asciiTheme="minorEastAsia" w:eastAsiaTheme="minorEastAsia" w:hAnsiTheme="minorEastAsia" w:hint="default"/>
                <w:color w:val="000000" w:themeColor="text1"/>
                <w:sz w:val="22"/>
                <w:szCs w:val="22"/>
                <w:shd w:val="clear" w:color="FFFFFF" w:fill="auto"/>
              </w:rPr>
              <w:t>入管 太郎</w:t>
            </w:r>
          </w:p>
        </w:tc>
      </w:tr>
      <w:tr w:rsidR="00555E5E" w:rsidRPr="00555E5E" w14:paraId="1FF1A5FF" w14:textId="77777777" w:rsidTr="003C4D98">
        <w:trPr>
          <w:trHeight w:val="397"/>
        </w:trPr>
        <w:tc>
          <w:tcPr>
            <w:tcW w:w="3260" w:type="dxa"/>
            <w:vAlign w:val="center"/>
          </w:tcPr>
          <w:p w14:paraId="38E268F0" w14:textId="77777777" w:rsidR="00511675" w:rsidRPr="00555E5E" w:rsidRDefault="009746EC"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役職</w:t>
            </w:r>
            <w:r w:rsidR="00511675" w:rsidRPr="00555E5E">
              <w:rPr>
                <w:rFonts w:asciiTheme="minorEastAsia" w:eastAsiaTheme="minorEastAsia" w:hAnsiTheme="minorEastAsia"/>
                <w:color w:val="000000" w:themeColor="text1"/>
                <w:sz w:val="22"/>
                <w:szCs w:val="22"/>
                <w:shd w:val="clear" w:color="FFFFFF" w:fill="auto"/>
              </w:rPr>
              <w:t>名</w:t>
            </w:r>
          </w:p>
        </w:tc>
        <w:tc>
          <w:tcPr>
            <w:tcW w:w="6116" w:type="dxa"/>
            <w:vAlign w:val="center"/>
          </w:tcPr>
          <w:p w14:paraId="60E0823F" w14:textId="01F1D270" w:rsidR="00511675" w:rsidRPr="00555E5E" w:rsidRDefault="00251630" w:rsidP="00511675">
            <w:pPr>
              <w:spacing w:line="285" w:lineRule="exact"/>
              <w:rPr>
                <w:rFonts w:asciiTheme="minorEastAsia" w:eastAsiaTheme="minorEastAsia" w:hAnsiTheme="minorEastAsia" w:hint="default"/>
                <w:color w:val="000000" w:themeColor="text1"/>
                <w:sz w:val="22"/>
                <w:szCs w:val="22"/>
                <w:shd w:val="clear" w:color="FFFFFF" w:fill="auto"/>
              </w:rPr>
            </w:pPr>
            <w:r w:rsidRPr="00251630">
              <w:rPr>
                <w:rFonts w:asciiTheme="minorEastAsia" w:eastAsiaTheme="minorEastAsia" w:hAnsiTheme="minorEastAsia" w:hint="default"/>
                <w:color w:val="000000" w:themeColor="text1"/>
                <w:sz w:val="22"/>
                <w:szCs w:val="22"/>
                <w:shd w:val="clear" w:color="FFFFFF" w:fill="auto"/>
              </w:rPr>
              <w:t>代表取締役</w:t>
            </w:r>
            <w:r w:rsidR="00A35169"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1312" behindDoc="0" locked="0" layoutInCell="1" allowOverlap="1" wp14:anchorId="19C4925A" wp14:editId="252F33E1">
                      <wp:simplePos x="0" y="0"/>
                      <wp:positionH relativeFrom="column">
                        <wp:posOffset>3515995</wp:posOffset>
                      </wp:positionH>
                      <wp:positionV relativeFrom="paragraph">
                        <wp:posOffset>212261</wp:posOffset>
                      </wp:positionV>
                      <wp:extent cx="395605" cy="1403985"/>
                      <wp:effectExtent l="0" t="0" r="0" b="63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C4925A" id="_x0000_s1027" type="#_x0000_t202" style="position:absolute;left:0;text-align:left;margin-left:276.85pt;margin-top:16.7pt;width:31.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" filled="f" stroked="f" strokeweight="0">
                      <v:textbox style="mso-fit-shape-to-text:t">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v:textbox>
                    </v:shape>
                  </w:pict>
                </mc:Fallback>
              </mc:AlternateContent>
            </w:r>
          </w:p>
        </w:tc>
      </w:tr>
      <w:tr w:rsidR="00555E5E" w:rsidRPr="00555E5E" w14:paraId="441E0862" w14:textId="77777777" w:rsidTr="003C4D98">
        <w:trPr>
          <w:trHeight w:val="397"/>
        </w:trPr>
        <w:tc>
          <w:tcPr>
            <w:tcW w:w="3260" w:type="dxa"/>
            <w:vAlign w:val="center"/>
          </w:tcPr>
          <w:p w14:paraId="1479EBD3"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連絡先（電話番号）</w:t>
            </w:r>
          </w:p>
        </w:tc>
        <w:tc>
          <w:tcPr>
            <w:tcW w:w="6116" w:type="dxa"/>
            <w:vAlign w:val="center"/>
          </w:tcPr>
          <w:p w14:paraId="2458BC5F" w14:textId="5A1DAA41" w:rsidR="00511675"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（事務所）</w:t>
            </w:r>
            <w:r w:rsidR="00251630">
              <w:rPr>
                <w:rFonts w:asciiTheme="minorEastAsia" w:eastAsiaTheme="minorEastAsia" w:hAnsiTheme="minorEastAsia" w:hint="default"/>
                <w:color w:val="000000" w:themeColor="text1"/>
                <w:sz w:val="22"/>
                <w:szCs w:val="22"/>
                <w:shd w:val="clear" w:color="FFFFFF" w:fill="auto"/>
                <w:lang w:eastAsia="zh-CN"/>
              </w:rPr>
              <w:t>０３－５７９６－７１２５</w:t>
            </w:r>
          </w:p>
          <w:p w14:paraId="7B3F3D42" w14:textId="5375236A" w:rsidR="00C67A21"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（携</w:t>
            </w:r>
            <w:r w:rsidR="00021212" w:rsidRPr="00555E5E">
              <w:rPr>
                <w:rFonts w:asciiTheme="minorEastAsia" w:eastAsiaTheme="minorEastAsia" w:hAnsiTheme="minorEastAsia"/>
                <w:color w:val="000000" w:themeColor="text1"/>
                <w:sz w:val="22"/>
                <w:szCs w:val="22"/>
                <w:shd w:val="clear" w:color="FFFFFF" w:fill="auto"/>
                <w:lang w:eastAsia="zh-CN"/>
              </w:rPr>
              <w:t xml:space="preserve">　</w:t>
            </w:r>
            <w:r w:rsidRPr="00555E5E">
              <w:rPr>
                <w:rFonts w:asciiTheme="minorEastAsia" w:eastAsiaTheme="minorEastAsia" w:hAnsiTheme="minorEastAsia"/>
                <w:color w:val="000000" w:themeColor="text1"/>
                <w:sz w:val="22"/>
                <w:szCs w:val="22"/>
                <w:shd w:val="clear" w:color="FFFFFF" w:fill="auto"/>
                <w:lang w:eastAsia="zh-CN"/>
              </w:rPr>
              <w:t>帯）</w:t>
            </w:r>
            <w:r w:rsidR="00251630">
              <w:rPr>
                <w:rFonts w:asciiTheme="minorEastAsia" w:eastAsiaTheme="minorEastAsia" w:hAnsiTheme="minorEastAsia" w:hint="default"/>
                <w:color w:val="000000" w:themeColor="text1"/>
                <w:sz w:val="22"/>
                <w:szCs w:val="22"/>
                <w:shd w:val="clear" w:color="FFFFFF" w:fill="auto"/>
                <w:lang w:eastAsia="zh-CN"/>
              </w:rPr>
              <w:t>０９０－１２３４－５６７８</w:t>
            </w:r>
          </w:p>
        </w:tc>
      </w:tr>
    </w:tbl>
    <w:p w14:paraId="2AE242DC" w14:textId="77777777" w:rsidR="0037240E" w:rsidRPr="00555E5E" w:rsidRDefault="00DE3781" w:rsidP="00546F4B">
      <w:pPr>
        <w:spacing w:beforeLines="25" w:before="81" w:line="240"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（注意</w:t>
      </w:r>
      <w:r w:rsidR="0037240E" w:rsidRPr="00555E5E">
        <w:rPr>
          <w:rFonts w:asciiTheme="minorEastAsia" w:eastAsiaTheme="minorEastAsia" w:hAnsiTheme="minorEastAsia"/>
          <w:color w:val="000000" w:themeColor="text1"/>
          <w:sz w:val="21"/>
          <w:szCs w:val="21"/>
          <w:shd w:val="clear" w:color="FFFFFF" w:fill="auto"/>
        </w:rPr>
        <w:t>）</w:t>
      </w:r>
    </w:p>
    <w:p w14:paraId="452BCA6A" w14:textId="28199A45" w:rsidR="00A739D5" w:rsidRPr="00555E5E" w:rsidRDefault="00472E9C" w:rsidP="001520FD">
      <w:pPr>
        <w:spacing w:line="240" w:lineRule="exact"/>
        <w:ind w:leftChars="100" w:left="454" w:hangingChars="100" w:hanging="21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１</w:t>
      </w:r>
      <w:r w:rsidR="00606424"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２欄について、特定技能所属機関が法人でない場合、</w:t>
      </w:r>
      <w:r w:rsidR="00A739D5" w:rsidRPr="00555E5E">
        <w:rPr>
          <w:rFonts w:asciiTheme="minorEastAsia" w:eastAsiaTheme="minorEastAsia" w:hAnsiTheme="minorEastAsia"/>
          <w:color w:val="000000" w:themeColor="text1"/>
          <w:sz w:val="21"/>
          <w:szCs w:val="21"/>
          <w:shd w:val="clear" w:color="FFFFFF" w:fill="auto"/>
        </w:rPr>
        <w:t>法人番号は空欄とする</w:t>
      </w:r>
      <w:r w:rsidR="007570B3">
        <w:rPr>
          <w:rFonts w:asciiTheme="minorEastAsia" w:eastAsiaTheme="minorEastAsia" w:hAnsiTheme="minorEastAsia"/>
          <w:color w:val="000000" w:themeColor="text1"/>
          <w:sz w:val="21"/>
          <w:szCs w:val="21"/>
          <w:shd w:val="clear" w:color="FFFFFF" w:fill="auto"/>
        </w:rPr>
        <w:t>こと</w:t>
      </w:r>
      <w:r w:rsidR="00A739D5" w:rsidRPr="00555E5E">
        <w:rPr>
          <w:rFonts w:asciiTheme="minorEastAsia" w:eastAsiaTheme="minorEastAsia" w:hAnsiTheme="minorEastAsia"/>
          <w:color w:val="000000" w:themeColor="text1"/>
          <w:sz w:val="21"/>
          <w:szCs w:val="21"/>
          <w:shd w:val="clear" w:color="FFFFFF" w:fill="auto"/>
        </w:rPr>
        <w:t>。</w:t>
      </w:r>
    </w:p>
    <w:p w14:paraId="3C010BD7" w14:textId="106D9B7E" w:rsidR="004E3C96" w:rsidRPr="00B10CB9" w:rsidRDefault="00472E9C" w:rsidP="008751C6">
      <w:pPr>
        <w:spacing w:line="240" w:lineRule="exact"/>
        <w:ind w:leftChars="100" w:left="454" w:hangingChars="100" w:hanging="212"/>
        <w:rPr>
          <w:rFonts w:asciiTheme="minorEastAsia" w:eastAsiaTheme="minorEastAsia" w:hAnsiTheme="minorEastAsia" w:hint="default"/>
          <w:color w:val="auto"/>
          <w:sz w:val="21"/>
          <w:szCs w:val="21"/>
          <w:shd w:val="clear" w:color="FFFFFF" w:fill="auto"/>
        </w:rPr>
      </w:pPr>
      <w:r w:rsidRPr="00B10CB9">
        <w:rPr>
          <w:rFonts w:asciiTheme="minorEastAsia" w:eastAsiaTheme="minorEastAsia" w:hAnsiTheme="minorEastAsia"/>
          <w:color w:val="auto"/>
          <w:sz w:val="21"/>
          <w:szCs w:val="21"/>
          <w:shd w:val="clear" w:color="FFFFFF" w:fill="auto"/>
        </w:rPr>
        <w:t>２</w:t>
      </w:r>
      <w:r w:rsidR="00A739D5" w:rsidRPr="00B10CB9">
        <w:rPr>
          <w:rFonts w:asciiTheme="minorEastAsia" w:eastAsiaTheme="minorEastAsia" w:hAnsiTheme="minorEastAsia"/>
          <w:color w:val="auto"/>
          <w:sz w:val="21"/>
          <w:szCs w:val="21"/>
          <w:shd w:val="clear" w:color="FFFFFF" w:fill="auto"/>
        </w:rPr>
        <w:t xml:space="preserve">　</w:t>
      </w:r>
      <w:r w:rsidR="00860925" w:rsidRPr="00B10CB9">
        <w:rPr>
          <w:rFonts w:asciiTheme="minorEastAsia" w:eastAsiaTheme="minorEastAsia" w:hAnsiTheme="minorEastAsia"/>
          <w:color w:val="auto"/>
          <w:sz w:val="21"/>
          <w:szCs w:val="21"/>
          <w:shd w:val="clear" w:color="FFFFFF" w:fill="auto"/>
        </w:rPr>
        <w:t>３</w:t>
      </w:r>
      <w:r w:rsidR="008751C6" w:rsidRPr="00B10CB9">
        <w:rPr>
          <w:rFonts w:asciiTheme="minorEastAsia" w:eastAsiaTheme="minorEastAsia" w:hAnsiTheme="minorEastAsia"/>
          <w:color w:val="auto"/>
          <w:sz w:val="21"/>
          <w:szCs w:val="21"/>
          <w:shd w:val="clear" w:color="FFFFFF" w:fill="auto"/>
        </w:rPr>
        <w:t>欄</w:t>
      </w:r>
      <w:r w:rsidR="00B9659A">
        <w:rPr>
          <w:rFonts w:asciiTheme="minorEastAsia" w:eastAsiaTheme="minorEastAsia" w:hAnsiTheme="minorEastAsia"/>
          <w:color w:val="auto"/>
          <w:sz w:val="21"/>
          <w:szCs w:val="21"/>
          <w:shd w:val="clear" w:color="FFFFFF" w:fill="auto"/>
        </w:rPr>
        <w:t>及び４欄については、</w:t>
      </w:r>
      <w:r w:rsidR="00D9308D" w:rsidRPr="00B10CB9">
        <w:rPr>
          <w:rFonts w:asciiTheme="minorEastAsia" w:eastAsiaTheme="minorEastAsia" w:hAnsiTheme="minorEastAsia"/>
          <w:color w:val="auto"/>
          <w:sz w:val="21"/>
          <w:szCs w:val="21"/>
          <w:shd w:val="clear" w:color="FFFFFF" w:fill="auto"/>
        </w:rPr>
        <w:t>参考様式第３－６</w:t>
      </w:r>
      <w:r w:rsidR="00B9659A">
        <w:rPr>
          <w:rFonts w:asciiTheme="minorEastAsia" w:eastAsiaTheme="minorEastAsia" w:hAnsiTheme="minorEastAsia"/>
          <w:color w:val="auto"/>
          <w:sz w:val="21"/>
          <w:szCs w:val="21"/>
          <w:shd w:val="clear" w:color="FFFFFF" w:fill="auto"/>
        </w:rPr>
        <w:t>号（別紙）に必要項目を記載の上、</w:t>
      </w:r>
      <w:r w:rsidR="00D9308D" w:rsidRPr="00B10CB9">
        <w:rPr>
          <w:rFonts w:asciiTheme="minorEastAsia" w:eastAsiaTheme="minorEastAsia" w:hAnsiTheme="minorEastAsia"/>
          <w:color w:val="auto"/>
          <w:sz w:val="21"/>
          <w:szCs w:val="21"/>
          <w:shd w:val="clear" w:color="FFFFFF" w:fill="auto"/>
        </w:rPr>
        <w:t>４</w:t>
      </w:r>
      <w:r w:rsidR="00860925" w:rsidRPr="00B10CB9">
        <w:rPr>
          <w:rFonts w:asciiTheme="minorEastAsia" w:eastAsiaTheme="minorEastAsia" w:hAnsiTheme="minorEastAsia"/>
          <w:color w:val="auto"/>
          <w:sz w:val="21"/>
          <w:szCs w:val="21"/>
          <w:shd w:val="clear" w:color="FFFFFF" w:fill="auto"/>
        </w:rPr>
        <w:t>（１）</w:t>
      </w:r>
      <w:r w:rsidR="009746EC" w:rsidRPr="00B10CB9">
        <w:rPr>
          <w:rFonts w:asciiTheme="minorEastAsia" w:eastAsiaTheme="minorEastAsia" w:hAnsiTheme="minorEastAsia"/>
          <w:color w:val="auto"/>
          <w:sz w:val="21"/>
          <w:szCs w:val="21"/>
          <w:shd w:val="clear" w:color="FFFFFF" w:fill="auto"/>
        </w:rPr>
        <w:t>及び（２）</w:t>
      </w:r>
      <w:r w:rsidR="008751C6" w:rsidRPr="00B10CB9">
        <w:rPr>
          <w:rFonts w:asciiTheme="minorEastAsia" w:eastAsiaTheme="minorEastAsia" w:hAnsiTheme="minorEastAsia"/>
          <w:color w:val="auto"/>
          <w:sz w:val="21"/>
          <w:szCs w:val="21"/>
          <w:shd w:val="clear" w:color="FFFFFF" w:fill="auto"/>
        </w:rPr>
        <w:lastRenderedPageBreak/>
        <w:t>に係る</w:t>
      </w:r>
      <w:r w:rsidR="005D437D" w:rsidRPr="00B10CB9">
        <w:rPr>
          <w:rFonts w:asciiTheme="minorEastAsia" w:eastAsiaTheme="minorEastAsia" w:hAnsiTheme="minorEastAsia"/>
          <w:color w:val="auto"/>
          <w:sz w:val="21"/>
          <w:szCs w:val="21"/>
          <w:shd w:val="clear" w:color="FFFFFF" w:fill="auto"/>
        </w:rPr>
        <w:t>以下の事項を明らかにする資料</w:t>
      </w:r>
      <w:r w:rsidR="009661A2" w:rsidRPr="00B10CB9">
        <w:rPr>
          <w:rFonts w:asciiTheme="minorEastAsia" w:eastAsiaTheme="minorEastAsia" w:hAnsiTheme="minorEastAsia"/>
          <w:color w:val="auto"/>
          <w:sz w:val="21"/>
          <w:szCs w:val="21"/>
          <w:shd w:val="clear" w:color="FFFFFF" w:fill="auto"/>
        </w:rPr>
        <w:t>（賃金台帳等）</w:t>
      </w:r>
      <w:r w:rsidR="005D437D" w:rsidRPr="00B10CB9">
        <w:rPr>
          <w:rFonts w:asciiTheme="minorEastAsia" w:eastAsiaTheme="minorEastAsia" w:hAnsiTheme="minorEastAsia"/>
          <w:color w:val="auto"/>
          <w:sz w:val="21"/>
          <w:szCs w:val="21"/>
          <w:shd w:val="clear" w:color="FFFFFF" w:fill="auto"/>
        </w:rPr>
        <w:t>を添付</w:t>
      </w:r>
      <w:r w:rsidR="0013294E" w:rsidRPr="00B10CB9">
        <w:rPr>
          <w:rFonts w:asciiTheme="minorEastAsia" w:eastAsiaTheme="minorEastAsia" w:hAnsiTheme="minorEastAsia"/>
          <w:color w:val="auto"/>
          <w:sz w:val="21"/>
          <w:szCs w:val="21"/>
          <w:shd w:val="clear" w:color="FFFFFF" w:fill="auto"/>
        </w:rPr>
        <w:t>すること</w:t>
      </w:r>
      <w:r w:rsidR="004E3C96" w:rsidRPr="00B10CB9">
        <w:rPr>
          <w:rFonts w:asciiTheme="minorEastAsia" w:eastAsiaTheme="minorEastAsia" w:hAnsiTheme="minorEastAsia"/>
          <w:color w:val="auto"/>
          <w:sz w:val="21"/>
          <w:szCs w:val="21"/>
          <w:shd w:val="clear" w:color="FFFFFF" w:fill="auto"/>
        </w:rPr>
        <w:t>。</w:t>
      </w:r>
    </w:p>
    <w:p w14:paraId="0F300DF3" w14:textId="77777777" w:rsidR="004E3C96" w:rsidRPr="00555E5E" w:rsidRDefault="004E3C96" w:rsidP="008751C6">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5A3B18"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A3B18" w:rsidRPr="00555E5E">
        <w:rPr>
          <w:rFonts w:asciiTheme="minorEastAsia" w:eastAsiaTheme="minorEastAsia" w:hAnsiTheme="minorEastAsia"/>
          <w:color w:val="000000" w:themeColor="text1"/>
          <w:sz w:val="21"/>
          <w:szCs w:val="21"/>
          <w:shd w:val="clear" w:color="FFFFFF" w:fill="auto"/>
        </w:rPr>
        <w:t>期間中に雇用していた</w:t>
      </w:r>
      <w:r w:rsidR="00EC52CF" w:rsidRPr="00555E5E">
        <w:rPr>
          <w:rFonts w:asciiTheme="minorEastAsia" w:eastAsiaTheme="minorEastAsia" w:hAnsiTheme="minorEastAsia"/>
          <w:color w:val="000000" w:themeColor="text1"/>
          <w:sz w:val="21"/>
          <w:szCs w:val="21"/>
          <w:shd w:val="clear" w:color="FFFFFF" w:fill="auto"/>
        </w:rPr>
        <w:t>特定技能外国人</w:t>
      </w:r>
      <w:r w:rsidRPr="00555E5E">
        <w:rPr>
          <w:rFonts w:asciiTheme="minorEastAsia" w:eastAsiaTheme="minorEastAsia" w:hAnsiTheme="minorEastAsia"/>
          <w:color w:val="000000" w:themeColor="text1"/>
          <w:sz w:val="21"/>
          <w:szCs w:val="21"/>
          <w:shd w:val="clear" w:color="FFFFFF" w:fill="auto"/>
        </w:rPr>
        <w:t>について</w:t>
      </w:r>
    </w:p>
    <w:p w14:paraId="4193EAC2" w14:textId="6185968B" w:rsidR="004E3C96" w:rsidRPr="00555E5E" w:rsidRDefault="005A3B18"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の対象期間内に特定技能外国人</w:t>
      </w:r>
      <w:r w:rsidR="008751C6" w:rsidRPr="00555E5E">
        <w:rPr>
          <w:rFonts w:asciiTheme="minorEastAsia" w:eastAsiaTheme="minorEastAsia" w:hAnsiTheme="minorEastAsia"/>
          <w:color w:val="000000" w:themeColor="text1"/>
          <w:sz w:val="21"/>
          <w:szCs w:val="21"/>
          <w:shd w:val="clear" w:color="FFFFFF" w:fill="auto"/>
        </w:rPr>
        <w:t>に対して支払った月額報酬（基本給額</w:t>
      </w:r>
      <w:r w:rsidR="00B9659A">
        <w:rPr>
          <w:rFonts w:asciiTheme="minorEastAsia" w:eastAsiaTheme="minorEastAsia" w:hAnsiTheme="minorEastAsia"/>
          <w:color w:val="000000" w:themeColor="text1"/>
          <w:sz w:val="21"/>
          <w:szCs w:val="21"/>
          <w:shd w:val="clear" w:color="FFFFFF" w:fill="auto"/>
        </w:rPr>
        <w:t>、支給総額、割増賃金、手当額、賞与額、法定外控除額、</w:t>
      </w:r>
      <w:r w:rsidR="008751C6" w:rsidRPr="00555E5E">
        <w:rPr>
          <w:rFonts w:asciiTheme="minorEastAsia" w:eastAsiaTheme="minorEastAsia" w:hAnsiTheme="minorEastAsia"/>
          <w:color w:val="000000" w:themeColor="text1"/>
          <w:sz w:val="21"/>
          <w:szCs w:val="21"/>
          <w:shd w:val="clear" w:color="FFFFFF" w:fill="auto"/>
        </w:rPr>
        <w:t>法定</w:t>
      </w:r>
      <w:r w:rsidR="00B9659A">
        <w:rPr>
          <w:rFonts w:asciiTheme="minorEastAsia" w:eastAsiaTheme="minorEastAsia" w:hAnsiTheme="minorEastAsia"/>
          <w:color w:val="000000" w:themeColor="text1"/>
          <w:sz w:val="21"/>
          <w:szCs w:val="21"/>
          <w:shd w:val="clear" w:color="FFFFFF" w:fill="auto"/>
        </w:rPr>
        <w:t>控除額、</w:t>
      </w:r>
      <w:r w:rsidR="004E3C96" w:rsidRPr="00555E5E">
        <w:rPr>
          <w:rFonts w:asciiTheme="minorEastAsia" w:eastAsiaTheme="minorEastAsia" w:hAnsiTheme="minorEastAsia"/>
          <w:color w:val="000000" w:themeColor="text1"/>
          <w:sz w:val="21"/>
          <w:szCs w:val="21"/>
          <w:shd w:val="clear" w:color="FFFFFF" w:fill="auto"/>
        </w:rPr>
        <w:t>差引支払額）</w:t>
      </w:r>
    </w:p>
    <w:p w14:paraId="62A1F941" w14:textId="6B9C6E78" w:rsidR="00860925" w:rsidRPr="00555E5E" w:rsidRDefault="005A3B18" w:rsidP="00973EE2">
      <w:pPr>
        <w:spacing w:line="240" w:lineRule="exact"/>
        <w:ind w:leftChars="300" w:left="1181" w:hangingChars="214" w:hanging="454"/>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B9659A">
        <w:rPr>
          <w:rFonts w:asciiTheme="minorEastAsia" w:eastAsiaTheme="minorEastAsia" w:hAnsiTheme="minorEastAsia"/>
          <w:color w:val="000000" w:themeColor="text1"/>
          <w:sz w:val="21"/>
          <w:szCs w:val="21"/>
          <w:shd w:val="clear" w:color="FFFFFF" w:fill="auto"/>
        </w:rPr>
        <w:t>期間内の月ごとの労働状況（労働時間、</w:t>
      </w:r>
      <w:r w:rsidR="004E3C96" w:rsidRPr="00555E5E">
        <w:rPr>
          <w:rFonts w:asciiTheme="minorEastAsia" w:eastAsiaTheme="minorEastAsia" w:hAnsiTheme="minorEastAsia"/>
          <w:color w:val="000000" w:themeColor="text1"/>
          <w:sz w:val="21"/>
          <w:szCs w:val="21"/>
          <w:shd w:val="clear" w:color="FFFFFF" w:fill="auto"/>
        </w:rPr>
        <w:t>所定時間外労働時間）</w:t>
      </w:r>
    </w:p>
    <w:p w14:paraId="7AE41836" w14:textId="587D3C9D" w:rsidR="004E3C96" w:rsidRPr="00372EBD" w:rsidRDefault="004E3C96" w:rsidP="00372EBD">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372EBD">
        <w:rPr>
          <w:rFonts w:asciiTheme="minorEastAsia" w:eastAsiaTheme="minorEastAsia" w:hAnsiTheme="minorEastAsia"/>
          <w:color w:val="000000" w:themeColor="text1"/>
          <w:sz w:val="21"/>
          <w:szCs w:val="21"/>
          <w:shd w:val="clear" w:color="FFFFFF" w:fill="auto"/>
        </w:rPr>
        <w:t xml:space="preserve"> 同</w:t>
      </w:r>
      <w:r w:rsidR="005D437D" w:rsidRPr="00372EBD">
        <w:rPr>
          <w:rFonts w:asciiTheme="minorEastAsia" w:eastAsiaTheme="minorEastAsia" w:hAnsiTheme="minorEastAsia"/>
          <w:color w:val="000000" w:themeColor="text1"/>
          <w:sz w:val="21"/>
          <w:szCs w:val="21"/>
          <w:shd w:val="clear" w:color="FFFFFF" w:fill="auto"/>
        </w:rPr>
        <w:t>等報酬について比較対象日本人</w:t>
      </w:r>
      <w:r w:rsidR="00DE3813">
        <w:rPr>
          <w:rFonts w:asciiTheme="minorEastAsia" w:eastAsiaTheme="minorEastAsia" w:hAnsiTheme="minorEastAsia"/>
          <w:color w:val="000000" w:themeColor="text1"/>
          <w:sz w:val="21"/>
          <w:szCs w:val="21"/>
          <w:shd w:val="clear" w:color="FFFFFF" w:fill="auto"/>
        </w:rPr>
        <w:t>従業員</w:t>
      </w:r>
      <w:r w:rsidR="00915922">
        <w:rPr>
          <w:rFonts w:asciiTheme="minorEastAsia" w:eastAsiaTheme="minorEastAsia" w:hAnsiTheme="minorEastAsia"/>
          <w:color w:val="000000" w:themeColor="text1"/>
          <w:sz w:val="21"/>
          <w:szCs w:val="21"/>
          <w:shd w:val="clear" w:color="FFFFFF" w:fill="auto"/>
        </w:rPr>
        <w:t>がいる場合は当該日本人従業員</w:t>
      </w:r>
      <w:r w:rsidR="005D437D" w:rsidRPr="00372EBD">
        <w:rPr>
          <w:rFonts w:asciiTheme="minorEastAsia" w:eastAsiaTheme="minorEastAsia" w:hAnsiTheme="minorEastAsia"/>
          <w:color w:val="000000" w:themeColor="text1"/>
          <w:sz w:val="21"/>
          <w:szCs w:val="21"/>
          <w:shd w:val="clear" w:color="FFFFFF" w:fill="auto"/>
        </w:rPr>
        <w:t>について</w:t>
      </w:r>
    </w:p>
    <w:p w14:paraId="1B81DB83" w14:textId="578B40A7" w:rsidR="004E3C96" w:rsidRDefault="004E3C96"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w:t>
      </w:r>
      <w:r w:rsidR="005F41B5"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F41B5" w:rsidRPr="00555E5E">
        <w:rPr>
          <w:rFonts w:asciiTheme="minorEastAsia" w:eastAsiaTheme="minorEastAsia" w:hAnsiTheme="minorEastAsia"/>
          <w:color w:val="000000" w:themeColor="text1"/>
          <w:sz w:val="21"/>
          <w:szCs w:val="21"/>
          <w:shd w:val="clear" w:color="FFFFFF" w:fill="auto"/>
        </w:rPr>
        <w:t>期間内に比較対象日本人</w:t>
      </w:r>
      <w:r w:rsidR="00DE3813">
        <w:rPr>
          <w:rFonts w:asciiTheme="minorEastAsia" w:eastAsiaTheme="minorEastAsia" w:hAnsiTheme="minorEastAsia"/>
          <w:color w:val="000000" w:themeColor="text1"/>
          <w:sz w:val="21"/>
          <w:szCs w:val="21"/>
          <w:shd w:val="clear" w:color="FFFFFF" w:fill="auto"/>
        </w:rPr>
        <w:t>従業員</w:t>
      </w:r>
      <w:r w:rsidRPr="00555E5E">
        <w:rPr>
          <w:rFonts w:asciiTheme="minorEastAsia" w:eastAsiaTheme="minorEastAsia" w:hAnsiTheme="minorEastAsia"/>
          <w:color w:val="000000" w:themeColor="text1"/>
          <w:sz w:val="21"/>
          <w:szCs w:val="21"/>
          <w:shd w:val="clear" w:color="FFFFFF" w:fill="auto"/>
        </w:rPr>
        <w:t>に対して支払った月額報酬（基本</w:t>
      </w:r>
      <w:r w:rsidR="00372EBD" w:rsidRPr="00384878">
        <w:rPr>
          <w:rFonts w:asciiTheme="minorEastAsia" w:eastAsiaTheme="minorEastAsia" w:hAnsiTheme="minorEastAsia"/>
          <w:color w:val="auto"/>
          <w:sz w:val="21"/>
          <w:szCs w:val="21"/>
          <w:shd w:val="clear" w:color="FFFFFF" w:fill="auto"/>
        </w:rPr>
        <w:t>給額</w:t>
      </w:r>
      <w:r w:rsidR="00B9659A">
        <w:rPr>
          <w:rFonts w:asciiTheme="minorEastAsia" w:eastAsiaTheme="minorEastAsia" w:hAnsiTheme="minorEastAsia"/>
          <w:color w:val="000000" w:themeColor="text1"/>
          <w:sz w:val="21"/>
          <w:szCs w:val="21"/>
          <w:shd w:val="clear" w:color="FFFFFF" w:fill="auto"/>
        </w:rPr>
        <w:t>、割増賃金、手当額、賞与額、控除額、</w:t>
      </w:r>
      <w:r w:rsidRPr="00555E5E">
        <w:rPr>
          <w:rFonts w:asciiTheme="minorEastAsia" w:eastAsiaTheme="minorEastAsia" w:hAnsiTheme="minorEastAsia"/>
          <w:color w:val="000000" w:themeColor="text1"/>
          <w:sz w:val="21"/>
          <w:szCs w:val="21"/>
          <w:shd w:val="clear" w:color="FFFFFF" w:fill="auto"/>
        </w:rPr>
        <w:t>差引支払額）</w:t>
      </w:r>
    </w:p>
    <w:p w14:paraId="256E83A8" w14:textId="36BD0EFA" w:rsidR="00DE3813" w:rsidRPr="00DE3813" w:rsidRDefault="00DE3813"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DE3813">
        <w:rPr>
          <w:rFonts w:asciiTheme="minorEastAsia" w:eastAsiaTheme="minorEastAsia" w:hAnsiTheme="minorEastAsia"/>
          <w:color w:val="000000" w:themeColor="text1"/>
          <w:sz w:val="21"/>
          <w:szCs w:val="21"/>
          <w:shd w:val="clear" w:color="FFFFFF" w:fill="auto"/>
        </w:rPr>
        <w:t>※</w:t>
      </w:r>
      <w:r w:rsidRPr="00E838D0">
        <w:rPr>
          <w:color w:val="000000" w:themeColor="text1"/>
          <w:sz w:val="21"/>
          <w:szCs w:val="21"/>
        </w:rPr>
        <w:t>比較対象とした日本人従業員がいない場合は、特定技能外国人と同一の業務に従事する日本人従業員に対</w:t>
      </w:r>
      <w:r>
        <w:rPr>
          <w:color w:val="000000" w:themeColor="text1"/>
          <w:sz w:val="21"/>
          <w:szCs w:val="21"/>
        </w:rPr>
        <w:t>して支払った月額報酬（基本給額、割増賃金、手当額、賞与額、控除額、差引支払額）</w:t>
      </w:r>
    </w:p>
    <w:p w14:paraId="5FCEE8DC" w14:textId="65C8CBB6"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３</w:t>
      </w:r>
      <w:r w:rsidR="009661A2"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2D6EBE" w:rsidRPr="00555E5E">
        <w:rPr>
          <w:rFonts w:asciiTheme="minorEastAsia" w:eastAsiaTheme="minorEastAsia" w:hAnsiTheme="minorEastAsia"/>
          <w:color w:val="000000" w:themeColor="text1"/>
          <w:sz w:val="21"/>
          <w:szCs w:val="21"/>
          <w:shd w:val="clear" w:color="FFFFFF" w:fill="auto"/>
        </w:rPr>
        <w:t>欄の「</w:t>
      </w:r>
      <w:r w:rsidR="00A87D18" w:rsidRPr="00555E5E">
        <w:rPr>
          <w:rFonts w:asciiTheme="minorEastAsia" w:eastAsiaTheme="minorEastAsia" w:hAnsiTheme="minorEastAsia"/>
          <w:color w:val="000000" w:themeColor="text1"/>
          <w:sz w:val="21"/>
          <w:szCs w:val="21"/>
          <w:shd w:val="clear" w:color="FFFFFF" w:fill="auto"/>
        </w:rPr>
        <w:t>在籍者数</w:t>
      </w:r>
      <w:r w:rsidR="002D6EBE"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には、</w:t>
      </w:r>
      <w:r w:rsidR="00A87D18" w:rsidRPr="00555E5E">
        <w:rPr>
          <w:rFonts w:asciiTheme="minorEastAsia" w:eastAsiaTheme="minorEastAsia" w:hAnsiTheme="minorEastAsia"/>
          <w:color w:val="000000" w:themeColor="text1"/>
          <w:sz w:val="21"/>
          <w:szCs w:val="21"/>
          <w:shd w:val="clear" w:color="FFFFFF" w:fill="auto"/>
        </w:rPr>
        <w:t>新規雇用者数を含んだ数を記載すること。</w:t>
      </w:r>
    </w:p>
    <w:p w14:paraId="1FC82993" w14:textId="4AC55A7D"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４</w:t>
      </w:r>
      <w:r w:rsidR="00A87D18"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B9659A">
        <w:rPr>
          <w:rFonts w:asciiTheme="minorEastAsia" w:eastAsiaTheme="minorEastAsia" w:hAnsiTheme="minorEastAsia"/>
          <w:color w:val="000000" w:themeColor="text1"/>
          <w:sz w:val="21"/>
          <w:szCs w:val="21"/>
          <w:shd w:val="clear" w:color="FFFFFF" w:fill="auto"/>
        </w:rPr>
        <w:t>欄について、非自発的離職者を発生させている場合は、</w:t>
      </w:r>
      <w:r w:rsidR="002D6EBE" w:rsidRPr="00555E5E">
        <w:rPr>
          <w:rFonts w:asciiTheme="minorEastAsia" w:eastAsiaTheme="minorEastAsia" w:hAnsiTheme="minorEastAsia"/>
          <w:color w:val="000000" w:themeColor="text1"/>
          <w:sz w:val="21"/>
          <w:szCs w:val="21"/>
          <w:shd w:val="clear" w:color="FFFFFF" w:fill="auto"/>
        </w:rPr>
        <w:t>労働基準法</w:t>
      </w:r>
      <w:r w:rsidR="00DB3B13" w:rsidRPr="00555E5E">
        <w:rPr>
          <w:rFonts w:asciiTheme="minorEastAsia" w:eastAsiaTheme="minorEastAsia" w:hAnsiTheme="minorEastAsia"/>
          <w:color w:val="000000" w:themeColor="text1"/>
          <w:sz w:val="21"/>
          <w:szCs w:val="21"/>
          <w:shd w:val="clear" w:color="FFFFFF" w:fill="auto"/>
        </w:rPr>
        <w:t>第１０７条に規定する</w:t>
      </w:r>
      <w:r w:rsidR="00030C9B" w:rsidRPr="00555E5E">
        <w:rPr>
          <w:rFonts w:asciiTheme="minorEastAsia" w:eastAsiaTheme="minorEastAsia" w:hAnsiTheme="minorEastAsia"/>
          <w:color w:val="000000" w:themeColor="text1"/>
          <w:sz w:val="21"/>
          <w:szCs w:val="21"/>
          <w:shd w:val="clear" w:color="FFFFFF" w:fill="auto"/>
        </w:rPr>
        <w:t>労働者名簿の写しを添付</w:t>
      </w:r>
      <w:r w:rsidR="0013294E">
        <w:rPr>
          <w:rFonts w:asciiTheme="minorEastAsia" w:eastAsiaTheme="minorEastAsia" w:hAnsiTheme="minorEastAsia"/>
          <w:color w:val="000000" w:themeColor="text1"/>
          <w:sz w:val="21"/>
          <w:szCs w:val="21"/>
          <w:shd w:val="clear" w:color="FFFFFF" w:fill="auto"/>
        </w:rPr>
        <w:t>すること</w:t>
      </w:r>
      <w:r w:rsidR="00030C9B" w:rsidRPr="00555E5E">
        <w:rPr>
          <w:rFonts w:asciiTheme="minorEastAsia" w:eastAsiaTheme="minorEastAsia" w:hAnsiTheme="minorEastAsia"/>
          <w:color w:val="000000" w:themeColor="text1"/>
          <w:sz w:val="21"/>
          <w:szCs w:val="21"/>
          <w:shd w:val="clear" w:color="FFFFFF" w:fill="auto"/>
        </w:rPr>
        <w:t>。</w:t>
      </w:r>
    </w:p>
    <w:p w14:paraId="5CEFA439" w14:textId="5D04E50B" w:rsidR="00030C9B"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５</w:t>
      </w:r>
      <w:r w:rsidR="00454C24">
        <w:rPr>
          <w:rFonts w:asciiTheme="minorEastAsia" w:eastAsiaTheme="minorEastAsia" w:hAnsiTheme="minorEastAsia"/>
          <w:color w:val="000000" w:themeColor="text1"/>
          <w:sz w:val="21"/>
          <w:szCs w:val="21"/>
          <w:shd w:val="clear" w:color="FFFFFF" w:fill="auto"/>
        </w:rPr>
        <w:t xml:space="preserve">　５</w:t>
      </w:r>
      <w:r w:rsidR="00DB3B13"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について、行方不明者を発生させている場合は、その都度、</w:t>
      </w:r>
      <w:r w:rsidR="00030C9B" w:rsidRPr="00555E5E">
        <w:rPr>
          <w:rFonts w:asciiTheme="minorEastAsia" w:eastAsiaTheme="minorEastAsia" w:hAnsiTheme="minorEastAsia"/>
          <w:color w:val="000000" w:themeColor="text1"/>
          <w:sz w:val="21"/>
          <w:szCs w:val="21"/>
          <w:shd w:val="clear" w:color="FFFFFF" w:fill="auto"/>
        </w:rPr>
        <w:t>「</w:t>
      </w:r>
      <w:r w:rsidR="00DB3B13" w:rsidRPr="00555E5E">
        <w:rPr>
          <w:rFonts w:asciiTheme="minorEastAsia" w:eastAsiaTheme="minorEastAsia" w:hAnsiTheme="minorEastAsia"/>
          <w:color w:val="000000" w:themeColor="text1"/>
          <w:sz w:val="21"/>
          <w:szCs w:val="21"/>
          <w:shd w:val="clear" w:color="FFFFFF" w:fill="auto"/>
        </w:rPr>
        <w:t>受入れ困難に係る届出書（参考様式第３</w:t>
      </w:r>
      <w:r w:rsidR="00B37C97" w:rsidRPr="00555E5E">
        <w:rPr>
          <w:rFonts w:asciiTheme="minorEastAsia" w:eastAsiaTheme="minorEastAsia" w:hAnsiTheme="minorEastAsia"/>
          <w:color w:val="000000" w:themeColor="text1"/>
          <w:sz w:val="21"/>
          <w:szCs w:val="21"/>
          <w:shd w:val="clear" w:color="FFFFFF" w:fill="auto"/>
        </w:rPr>
        <w:t>－４号）</w:t>
      </w:r>
      <w:r w:rsidR="00030C9B" w:rsidRPr="00555E5E">
        <w:rPr>
          <w:rFonts w:asciiTheme="minorEastAsia" w:eastAsiaTheme="minorEastAsia" w:hAnsiTheme="minorEastAsia"/>
          <w:color w:val="000000" w:themeColor="text1"/>
          <w:sz w:val="21"/>
          <w:szCs w:val="21"/>
          <w:shd w:val="clear" w:color="FFFFFF" w:fill="auto"/>
        </w:rPr>
        <w:t>」の届出を</w:t>
      </w:r>
      <w:r w:rsidR="00DB3B13" w:rsidRPr="00555E5E">
        <w:rPr>
          <w:rFonts w:asciiTheme="minorEastAsia" w:eastAsiaTheme="minorEastAsia" w:hAnsiTheme="minorEastAsia"/>
          <w:color w:val="000000" w:themeColor="text1"/>
          <w:sz w:val="21"/>
          <w:szCs w:val="21"/>
          <w:shd w:val="clear" w:color="FFFFFF" w:fill="auto"/>
        </w:rPr>
        <w:t>行わなければなりません。</w:t>
      </w:r>
    </w:p>
    <w:p w14:paraId="707C04E8" w14:textId="346CBBBF" w:rsidR="009661A2"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６</w:t>
      </w:r>
      <w:r w:rsidR="00454C24">
        <w:rPr>
          <w:rFonts w:asciiTheme="minorEastAsia" w:eastAsiaTheme="minorEastAsia" w:hAnsiTheme="minorEastAsia"/>
          <w:color w:val="000000" w:themeColor="text1"/>
          <w:sz w:val="21"/>
          <w:szCs w:val="21"/>
          <w:shd w:val="clear" w:color="FFFFFF" w:fill="auto"/>
        </w:rPr>
        <w:t xml:space="preserve">　６</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（１）①</w:t>
      </w:r>
      <w:r w:rsidR="009661A2" w:rsidRPr="00555E5E">
        <w:rPr>
          <w:rFonts w:asciiTheme="minorEastAsia" w:eastAsiaTheme="minorEastAsia" w:hAnsiTheme="minorEastAsia"/>
          <w:color w:val="000000" w:themeColor="text1"/>
          <w:sz w:val="21"/>
          <w:szCs w:val="21"/>
          <w:shd w:val="clear" w:color="FFFFFF" w:fill="auto"/>
        </w:rPr>
        <w:t>及び</w:t>
      </w:r>
      <w:r w:rsidR="00454C24">
        <w:rPr>
          <w:rFonts w:asciiTheme="minorEastAsia" w:eastAsiaTheme="minorEastAsia" w:hAnsiTheme="minorEastAsia"/>
          <w:color w:val="000000" w:themeColor="text1"/>
          <w:sz w:val="21"/>
          <w:szCs w:val="21"/>
          <w:shd w:val="clear" w:color="FFFFFF" w:fill="auto"/>
        </w:rPr>
        <w:t>７</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w:t>
      </w:r>
      <w:r w:rsidR="00B9659A">
        <w:rPr>
          <w:rFonts w:asciiTheme="minorEastAsia" w:eastAsiaTheme="minorEastAsia" w:hAnsiTheme="minorEastAsia"/>
          <w:color w:val="000000" w:themeColor="text1"/>
          <w:sz w:val="21"/>
          <w:szCs w:val="21"/>
          <w:shd w:val="clear" w:color="FFFFFF" w:fill="auto"/>
        </w:rPr>
        <w:t>について、被保険者資格取得手続を未了の場合は、当該手続が未了である特定技能外国人の氏名、生年月日、性別、国籍又は地域、住居地、</w:t>
      </w:r>
      <w:r w:rsidR="009661A2" w:rsidRPr="00555E5E">
        <w:rPr>
          <w:rFonts w:asciiTheme="minorEastAsia" w:eastAsiaTheme="minorEastAsia" w:hAnsiTheme="minorEastAsia"/>
          <w:color w:val="000000" w:themeColor="text1"/>
          <w:sz w:val="21"/>
          <w:szCs w:val="21"/>
          <w:shd w:val="clear" w:color="FFFFFF" w:fill="auto"/>
        </w:rPr>
        <w:t>在留カード番号及び手続が未了である理由について</w:t>
      </w:r>
      <w:r w:rsidR="00DB3B13" w:rsidRPr="00555E5E">
        <w:rPr>
          <w:rFonts w:asciiTheme="minorEastAsia" w:eastAsiaTheme="minorEastAsia" w:hAnsiTheme="minorEastAsia"/>
          <w:color w:val="000000" w:themeColor="text1"/>
          <w:sz w:val="21"/>
          <w:szCs w:val="21"/>
          <w:shd w:val="clear" w:color="FFFFFF" w:fill="auto"/>
        </w:rPr>
        <w:t>記載した</w:t>
      </w:r>
      <w:r w:rsidR="009661A2" w:rsidRPr="00555E5E">
        <w:rPr>
          <w:rFonts w:asciiTheme="minorEastAsia" w:eastAsiaTheme="minorEastAsia" w:hAnsiTheme="minorEastAsia"/>
          <w:color w:val="000000" w:themeColor="text1"/>
          <w:sz w:val="21"/>
          <w:szCs w:val="21"/>
          <w:shd w:val="clear" w:color="FFFFFF" w:fill="auto"/>
        </w:rPr>
        <w:t>理由書（任意様式）を提出</w:t>
      </w:r>
      <w:r w:rsidR="0013294E">
        <w:rPr>
          <w:rFonts w:asciiTheme="minorEastAsia" w:eastAsiaTheme="minorEastAsia" w:hAnsiTheme="minorEastAsia"/>
          <w:color w:val="000000" w:themeColor="text1"/>
          <w:sz w:val="21"/>
          <w:szCs w:val="21"/>
          <w:shd w:val="clear" w:color="FFFFFF" w:fill="auto"/>
        </w:rPr>
        <w:t>すること</w:t>
      </w:r>
      <w:r w:rsidR="009661A2" w:rsidRPr="00555E5E">
        <w:rPr>
          <w:rFonts w:asciiTheme="minorEastAsia" w:eastAsiaTheme="minorEastAsia" w:hAnsiTheme="minorEastAsia"/>
          <w:color w:val="000000" w:themeColor="text1"/>
          <w:sz w:val="21"/>
          <w:szCs w:val="21"/>
          <w:shd w:val="clear" w:color="FFFFFF" w:fill="auto"/>
        </w:rPr>
        <w:t>。</w:t>
      </w:r>
    </w:p>
    <w:p w14:paraId="60D52F31" w14:textId="21D12DF0" w:rsidR="007C36A9"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７</w:t>
      </w:r>
      <w:r w:rsidR="00815F6E"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６欄（１）②、</w:t>
      </w:r>
      <w:r w:rsidR="00454C24">
        <w:rPr>
          <w:rFonts w:asciiTheme="minorEastAsia" w:eastAsiaTheme="minorEastAsia" w:hAnsiTheme="minorEastAsia"/>
          <w:color w:val="000000" w:themeColor="text1"/>
          <w:sz w:val="21"/>
          <w:szCs w:val="21"/>
          <w:shd w:val="clear" w:color="FFFFFF" w:fill="auto"/>
        </w:rPr>
        <w:t>７欄（２）及び８</w:t>
      </w:r>
      <w:r w:rsidR="00B9659A">
        <w:rPr>
          <w:rFonts w:asciiTheme="minorEastAsia" w:eastAsiaTheme="minorEastAsia" w:hAnsiTheme="minorEastAsia"/>
          <w:color w:val="000000" w:themeColor="text1"/>
          <w:sz w:val="21"/>
          <w:szCs w:val="21"/>
          <w:shd w:val="clear" w:color="FFFFFF" w:fill="auto"/>
        </w:rPr>
        <w:t>欄について、</w:t>
      </w:r>
      <w:r w:rsidR="00A15328">
        <w:rPr>
          <w:rFonts w:asciiTheme="minorEastAsia" w:eastAsiaTheme="minorEastAsia" w:hAnsiTheme="minorEastAsia"/>
          <w:color w:val="000000" w:themeColor="text1"/>
          <w:sz w:val="21"/>
          <w:szCs w:val="21"/>
          <w:shd w:val="clear" w:color="FFFFFF" w:fill="auto"/>
        </w:rPr>
        <w:t>保険料又は税の納付を行っていない場合は当該納付を行っていない</w:t>
      </w:r>
      <w:r w:rsidR="00E02F3E">
        <w:rPr>
          <w:rFonts w:asciiTheme="minorEastAsia" w:eastAsiaTheme="minorEastAsia" w:hAnsiTheme="minorEastAsia"/>
          <w:color w:val="000000" w:themeColor="text1"/>
          <w:sz w:val="21"/>
          <w:szCs w:val="21"/>
          <w:shd w:val="clear" w:color="FFFFFF" w:fill="auto"/>
        </w:rPr>
        <w:t>保険料の種類又は税目</w:t>
      </w:r>
      <w:r w:rsidR="000F314F">
        <w:rPr>
          <w:rFonts w:asciiTheme="minorEastAsia" w:eastAsiaTheme="minorEastAsia" w:hAnsiTheme="minorEastAsia"/>
          <w:color w:val="000000" w:themeColor="text1"/>
          <w:sz w:val="21"/>
          <w:szCs w:val="21"/>
          <w:shd w:val="clear" w:color="FFFFFF" w:fill="auto"/>
        </w:rPr>
        <w:t>及び理由</w:t>
      </w:r>
      <w:r w:rsidR="00B9659A">
        <w:rPr>
          <w:rFonts w:asciiTheme="minorEastAsia" w:eastAsiaTheme="minorEastAsia" w:hAnsiTheme="minorEastAsia"/>
          <w:color w:val="000000" w:themeColor="text1"/>
          <w:sz w:val="21"/>
          <w:szCs w:val="21"/>
          <w:shd w:val="clear" w:color="FFFFFF" w:fill="auto"/>
        </w:rPr>
        <w:t>、</w:t>
      </w:r>
      <w:r w:rsidR="00A10BB4">
        <w:rPr>
          <w:rFonts w:asciiTheme="minorEastAsia" w:eastAsiaTheme="minorEastAsia" w:hAnsiTheme="minorEastAsia"/>
          <w:color w:val="000000" w:themeColor="text1"/>
          <w:sz w:val="21"/>
          <w:szCs w:val="21"/>
          <w:shd w:val="clear" w:color="FFFFFF" w:fill="auto"/>
        </w:rPr>
        <w:t>特定の事業所</w:t>
      </w:r>
      <w:r w:rsidR="00E02F3E">
        <w:rPr>
          <w:rFonts w:asciiTheme="minorEastAsia" w:eastAsiaTheme="minorEastAsia" w:hAnsiTheme="minorEastAsia"/>
          <w:color w:val="000000" w:themeColor="text1"/>
          <w:sz w:val="21"/>
          <w:szCs w:val="21"/>
          <w:shd w:val="clear" w:color="FFFFFF" w:fill="auto"/>
        </w:rPr>
        <w:t>分について納付を行っていない場合は当該事業所名及び理由について記載した理由書（任意様式）を提出</w:t>
      </w:r>
      <w:r w:rsidR="0013294E">
        <w:rPr>
          <w:rFonts w:asciiTheme="minorEastAsia" w:eastAsiaTheme="minorEastAsia" w:hAnsiTheme="minorEastAsia"/>
          <w:color w:val="000000" w:themeColor="text1"/>
          <w:sz w:val="21"/>
          <w:szCs w:val="21"/>
          <w:shd w:val="clear" w:color="FFFFFF" w:fill="auto"/>
        </w:rPr>
        <w:t>すること</w:t>
      </w:r>
      <w:r w:rsidR="00E02F3E">
        <w:rPr>
          <w:rFonts w:asciiTheme="minorEastAsia" w:eastAsiaTheme="minorEastAsia" w:hAnsiTheme="minorEastAsia"/>
          <w:color w:val="000000" w:themeColor="text1"/>
          <w:sz w:val="21"/>
          <w:szCs w:val="21"/>
          <w:shd w:val="clear" w:color="FFFFFF" w:fill="auto"/>
        </w:rPr>
        <w:t>。</w:t>
      </w:r>
    </w:p>
    <w:p w14:paraId="4A2C726D" w14:textId="09BCF6BA" w:rsidR="008A5639" w:rsidRDefault="00DF285B" w:rsidP="00461B5A">
      <w:pPr>
        <w:spacing w:afterLines="150" w:after="489" w:line="240" w:lineRule="exact"/>
        <w:ind w:leftChars="100" w:left="514" w:hangingChars="128" w:hanging="272"/>
        <w:rPr>
          <w:rFonts w:asciiTheme="minorEastAsia" w:eastAsiaTheme="minorEastAsia" w:hAnsiTheme="minorEastAsia"/>
          <w:color w:val="000000" w:themeColor="text1"/>
          <w:sz w:val="21"/>
          <w:szCs w:val="21"/>
          <w:shd w:val="clear" w:color="FFFFFF" w:fill="auto"/>
        </w:rPr>
      </w:pPr>
      <w:r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65408" behindDoc="0" locked="0" layoutInCell="1" allowOverlap="1" wp14:anchorId="0ED22445" wp14:editId="615AD4DC">
                <wp:simplePos x="0" y="0"/>
                <wp:positionH relativeFrom="column">
                  <wp:posOffset>5993093</wp:posOffset>
                </wp:positionH>
                <wp:positionV relativeFrom="paragraph">
                  <wp:posOffset>1390643</wp:posOffset>
                </wp:positionV>
                <wp:extent cx="395605" cy="1403985"/>
                <wp:effectExtent l="0" t="0" r="0" b="63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1321FDC2" w14:textId="77777777" w:rsidR="0028266B" w:rsidRPr="00730BDA" w:rsidRDefault="0028266B" w:rsidP="0028266B">
                            <w:pPr>
                              <w:rPr>
                                <w:rFonts w:hint="default"/>
                                <w:color w:val="auto"/>
                                <w:sz w:val="16"/>
                              </w:rPr>
                            </w:pPr>
                            <w:r w:rsidRPr="00730BDA">
                              <w:rPr>
                                <w:color w:val="auto"/>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ED22445" id="_x0000_s1028" type="#_x0000_t202" style="position:absolute;left:0;text-align:left;margin-left:471.9pt;margin-top:109.5pt;width:31.15pt;height:11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ll6+gEAANEDAAAOAAAAZHJzL2Uyb0RvYy54bWysU11v2yAUfZ+0/4B4X2ynSZdYcaquXaZJ&#10;3YfU7QdgjGM04DIgsbNf3wt206h7m+YHxOWac+8597C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" filled="f" stroked="f" strokeweight="0">
                <v:textbox style="mso-fit-shape-to-text:t">
                  <w:txbxContent>
                    <w:p w14:paraId="1321FDC2" w14:textId="77777777" w:rsidR="0028266B" w:rsidRPr="00730BDA" w:rsidRDefault="0028266B" w:rsidP="0028266B">
                      <w:pPr>
                        <w:rPr>
                          <w:rFonts w:hint="default"/>
                          <w:color w:val="auto"/>
                          <w:sz w:val="16"/>
                        </w:rPr>
                      </w:pPr>
                      <w:r w:rsidRPr="00730BDA">
                        <w:rPr>
                          <w:color w:val="auto"/>
                          <w:sz w:val="16"/>
                        </w:rPr>
                        <w:t>※</w:t>
                      </w:r>
                    </w:p>
                  </w:txbxContent>
                </v:textbox>
              </v:shape>
            </w:pict>
          </mc:Fallback>
        </mc:AlternateContent>
      </w:r>
      <w:r w:rsidR="00472E9C">
        <w:rPr>
          <w:rFonts w:asciiTheme="minorEastAsia" w:eastAsiaTheme="minorEastAsia" w:hAnsiTheme="minorEastAsia"/>
          <w:color w:val="000000" w:themeColor="text1"/>
          <w:sz w:val="21"/>
          <w:szCs w:val="21"/>
          <w:shd w:val="clear" w:color="FFFFFF" w:fill="auto"/>
        </w:rPr>
        <w:t>８</w:t>
      </w:r>
      <w:r w:rsidR="00454C24">
        <w:rPr>
          <w:rFonts w:asciiTheme="minorEastAsia" w:eastAsiaTheme="minorEastAsia" w:hAnsiTheme="minorEastAsia"/>
          <w:color w:val="000000" w:themeColor="text1"/>
          <w:sz w:val="21"/>
          <w:szCs w:val="21"/>
          <w:shd w:val="clear" w:color="FFFFFF" w:fill="auto"/>
        </w:rPr>
        <w:t xml:space="preserve">　10</w:t>
      </w:r>
      <w:r w:rsidR="007C36A9">
        <w:rPr>
          <w:rFonts w:asciiTheme="minorEastAsia" w:eastAsiaTheme="minorEastAsia" w:hAnsiTheme="minorEastAsia"/>
          <w:color w:val="000000" w:themeColor="text1"/>
          <w:sz w:val="21"/>
          <w:szCs w:val="21"/>
          <w:shd w:val="clear" w:color="FFFFFF" w:fill="auto"/>
        </w:rPr>
        <w:t>欄</w:t>
      </w:r>
      <w:r w:rsidR="00550FB0">
        <w:rPr>
          <w:rFonts w:asciiTheme="minorEastAsia" w:eastAsiaTheme="minorEastAsia" w:hAnsiTheme="minorEastAsia"/>
          <w:color w:val="000000" w:themeColor="text1"/>
          <w:sz w:val="21"/>
          <w:szCs w:val="21"/>
          <w:shd w:val="clear" w:color="FFFFFF" w:fill="auto"/>
        </w:rPr>
        <w:t>の「受入れの準備に要した費用」</w:t>
      </w:r>
      <w:r w:rsidR="00E35295">
        <w:rPr>
          <w:rFonts w:asciiTheme="minorEastAsia" w:eastAsiaTheme="minorEastAsia" w:hAnsiTheme="minorEastAsia"/>
          <w:color w:val="000000" w:themeColor="text1"/>
          <w:sz w:val="21"/>
          <w:szCs w:val="21"/>
          <w:shd w:val="clear" w:color="FFFFFF" w:fill="auto"/>
        </w:rPr>
        <w:t>の欄</w:t>
      </w:r>
      <w:r w:rsidR="000F314F">
        <w:rPr>
          <w:rFonts w:asciiTheme="minorEastAsia" w:eastAsiaTheme="minorEastAsia" w:hAnsiTheme="minorEastAsia"/>
          <w:color w:val="000000" w:themeColor="text1"/>
          <w:sz w:val="21"/>
          <w:szCs w:val="21"/>
          <w:shd w:val="clear" w:color="FFFFFF" w:fill="auto"/>
        </w:rPr>
        <w:t>の「特定技能外国人</w:t>
      </w:r>
      <w:r w:rsidR="004C7DD4">
        <w:rPr>
          <w:rFonts w:asciiTheme="minorEastAsia" w:eastAsiaTheme="minorEastAsia" w:hAnsiTheme="minorEastAsia"/>
          <w:color w:val="000000" w:themeColor="text1"/>
          <w:sz w:val="21"/>
          <w:szCs w:val="21"/>
          <w:shd w:val="clear" w:color="FFFFFF" w:fill="auto"/>
        </w:rPr>
        <w:t>の総数</w:t>
      </w:r>
      <w:r w:rsidR="000F314F">
        <w:rPr>
          <w:rFonts w:asciiTheme="minorEastAsia" w:eastAsiaTheme="minorEastAsia" w:hAnsiTheme="minorEastAsia"/>
          <w:color w:val="000000" w:themeColor="text1"/>
          <w:sz w:val="21"/>
          <w:szCs w:val="21"/>
          <w:shd w:val="clear" w:color="FFFFFF" w:fill="auto"/>
        </w:rPr>
        <w:t>」</w:t>
      </w:r>
      <w:r w:rsidR="00B9659A">
        <w:rPr>
          <w:rFonts w:asciiTheme="minorEastAsia" w:eastAsiaTheme="minorEastAsia" w:hAnsiTheme="minorEastAsia"/>
          <w:color w:val="000000" w:themeColor="text1"/>
          <w:sz w:val="21"/>
          <w:szCs w:val="21"/>
          <w:shd w:val="clear" w:color="FFFFFF" w:fill="auto"/>
        </w:rPr>
        <w:t>には、</w:t>
      </w:r>
      <w:r w:rsidR="007C36A9" w:rsidRPr="007C36A9">
        <w:rPr>
          <w:rFonts w:asciiTheme="minorEastAsia" w:eastAsiaTheme="minorEastAsia" w:hAnsiTheme="minorEastAsia"/>
          <w:color w:val="000000" w:themeColor="text1"/>
          <w:sz w:val="21"/>
          <w:szCs w:val="21"/>
          <w:shd w:val="clear" w:color="FFFFFF" w:fill="auto"/>
        </w:rPr>
        <w:t>届出対象期間内に在留資格「特定技能」に係る上陸許可又は在留資格変更許可を受けた特定技能外国人</w:t>
      </w:r>
      <w:r w:rsidR="000F314F">
        <w:rPr>
          <w:rFonts w:asciiTheme="minorEastAsia" w:eastAsiaTheme="minorEastAsia" w:hAnsiTheme="minorEastAsia"/>
          <w:color w:val="000000" w:themeColor="text1"/>
          <w:sz w:val="21"/>
          <w:szCs w:val="21"/>
          <w:shd w:val="clear" w:color="FFFFFF" w:fill="auto"/>
        </w:rPr>
        <w:t>のうち</w:t>
      </w:r>
      <w:r w:rsidR="00B9659A">
        <w:rPr>
          <w:rFonts w:asciiTheme="minorEastAsia" w:eastAsiaTheme="minorEastAsia" w:hAnsiTheme="minorEastAsia"/>
          <w:color w:val="000000" w:themeColor="text1"/>
          <w:sz w:val="21"/>
          <w:szCs w:val="21"/>
          <w:shd w:val="clear" w:color="FFFFFF" w:fill="auto"/>
        </w:rPr>
        <w:t>、</w:t>
      </w:r>
      <w:r w:rsidR="000F314F">
        <w:rPr>
          <w:rFonts w:asciiTheme="minorEastAsia" w:eastAsiaTheme="minorEastAsia" w:hAnsiTheme="minorEastAsia"/>
          <w:color w:val="000000" w:themeColor="text1"/>
          <w:sz w:val="21"/>
          <w:szCs w:val="21"/>
          <w:shd w:val="clear" w:color="FFFFFF" w:fill="auto"/>
        </w:rPr>
        <w:t>実際に就労を開始していない</w:t>
      </w:r>
      <w:r w:rsidR="004C7DD4">
        <w:rPr>
          <w:rFonts w:asciiTheme="minorEastAsia" w:eastAsiaTheme="minorEastAsia" w:hAnsiTheme="minorEastAsia"/>
          <w:color w:val="000000" w:themeColor="text1"/>
          <w:sz w:val="21"/>
          <w:szCs w:val="21"/>
          <w:shd w:val="clear" w:color="FFFFFF" w:fill="auto"/>
        </w:rPr>
        <w:t>者も</w:t>
      </w:r>
      <w:r w:rsidR="000F314F">
        <w:rPr>
          <w:rFonts w:asciiTheme="minorEastAsia" w:eastAsiaTheme="minorEastAsia" w:hAnsiTheme="minorEastAsia"/>
          <w:color w:val="000000" w:themeColor="text1"/>
          <w:sz w:val="21"/>
          <w:szCs w:val="21"/>
          <w:shd w:val="clear" w:color="FFFFFF" w:fill="auto"/>
        </w:rPr>
        <w:t>含む</w:t>
      </w:r>
      <w:r w:rsidR="00E35295">
        <w:rPr>
          <w:rFonts w:asciiTheme="minorEastAsia" w:eastAsiaTheme="minorEastAsia" w:hAnsiTheme="minorEastAsia"/>
          <w:color w:val="000000" w:themeColor="text1"/>
          <w:sz w:val="21"/>
          <w:szCs w:val="21"/>
          <w:shd w:val="clear" w:color="FFFFFF" w:fill="auto"/>
        </w:rPr>
        <w:t>。</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4718"/>
      </w:tblGrid>
      <w:tr w:rsidR="004F797B" w14:paraId="7C4F987C" w14:textId="77777777" w:rsidTr="001B6207">
        <w:trPr>
          <w:trHeight w:val="397"/>
        </w:trPr>
        <w:tc>
          <w:tcPr>
            <w:tcW w:w="4780" w:type="dxa"/>
            <w:vAlign w:val="bottom"/>
          </w:tcPr>
          <w:p w14:paraId="048757D5" w14:textId="1B9D9CB2" w:rsidR="004F797B" w:rsidRDefault="004F797B" w:rsidP="004F797B">
            <w:pPr>
              <w:spacing w:line="285" w:lineRule="exact"/>
              <w:jc w:val="right"/>
              <w:rPr>
                <w:rFonts w:asciiTheme="minorEastAsia" w:eastAsiaTheme="minorEastAsia" w:hAnsiTheme="minorEastAsia"/>
                <w:color w:val="000000" w:themeColor="text1"/>
                <w:sz w:val="21"/>
                <w:szCs w:val="21"/>
                <w:shd w:val="clear" w:color="FFFFFF" w:fill="auto"/>
              </w:rPr>
            </w:pPr>
            <w:r w:rsidRPr="00E97953">
              <w:rPr>
                <w:rFonts w:asciiTheme="minorEastAsia" w:eastAsiaTheme="minorEastAsia" w:hAnsiTheme="minorEastAsia"/>
                <w:color w:val="000000" w:themeColor="text1"/>
                <w:sz w:val="22"/>
                <w:szCs w:val="22"/>
                <w:shd w:val="clear" w:color="FFFFFF" w:fill="auto"/>
              </w:rPr>
              <w:t>特定技能所属機関の氏名又は名称</w:t>
            </w:r>
          </w:p>
        </w:tc>
        <w:tc>
          <w:tcPr>
            <w:tcW w:w="4718" w:type="dxa"/>
            <w:tcBorders>
              <w:bottom w:val="single" w:sz="4" w:space="0" w:color="auto"/>
            </w:tcBorders>
            <w:vAlign w:val="bottom"/>
          </w:tcPr>
          <w:p w14:paraId="574139B4" w14:textId="0588DB32" w:rsidR="004F797B" w:rsidRDefault="004F797B" w:rsidP="00B7340F">
            <w:pPr>
              <w:spacing w:line="285" w:lineRule="exact"/>
              <w:jc w:val="left"/>
              <w:rPr>
                <w:rFonts w:asciiTheme="minorEastAsia" w:eastAsiaTheme="minorEastAsia" w:hAnsiTheme="minorEastAsia"/>
                <w:color w:val="000000" w:themeColor="text1"/>
                <w:sz w:val="21"/>
                <w:szCs w:val="21"/>
                <w:shd w:val="clear" w:color="FFFFFF" w:fill="auto"/>
              </w:rPr>
            </w:pPr>
            <w:r w:rsidRPr="004F797B">
              <w:rPr>
                <w:rFonts w:asciiTheme="minorEastAsia" w:eastAsiaTheme="minorEastAsia" w:hAnsiTheme="minorEastAsia" w:hint="default"/>
                <w:color w:val="000000" w:themeColor="text1"/>
                <w:sz w:val="22"/>
                <w:szCs w:val="22"/>
                <w:shd w:val="clear" w:color="FFFFFF" w:fill="auto"/>
              </w:rPr>
              <w:t>株式会社 入管</w:t>
            </w:r>
          </w:p>
        </w:tc>
      </w:tr>
      <w:tr w:rsidR="004F797B" w14:paraId="3E7CD8A0" w14:textId="77777777" w:rsidTr="001B6207">
        <w:trPr>
          <w:trHeight w:val="397"/>
        </w:trPr>
        <w:tc>
          <w:tcPr>
            <w:tcW w:w="4780" w:type="dxa"/>
            <w:vAlign w:val="bottom"/>
          </w:tcPr>
          <w:p w14:paraId="1499D50B" w14:textId="4F0F23BB" w:rsidR="004F797B" w:rsidRDefault="004F797B" w:rsidP="004F797B">
            <w:pPr>
              <w:spacing w:line="285" w:lineRule="exact"/>
              <w:jc w:val="right"/>
              <w:rPr>
                <w:rFonts w:asciiTheme="minorEastAsia" w:eastAsiaTheme="minorEastAsia" w:hAnsiTheme="minorEastAsia"/>
                <w:color w:val="000000" w:themeColor="text1"/>
                <w:sz w:val="21"/>
                <w:szCs w:val="21"/>
                <w:shd w:val="clear" w:color="FFFFFF" w:fill="auto"/>
              </w:rPr>
            </w:pPr>
            <w:r w:rsidRPr="00E97953">
              <w:rPr>
                <w:rFonts w:asciiTheme="minorEastAsia" w:eastAsiaTheme="minorEastAsia" w:hAnsiTheme="minorEastAsia"/>
                <w:color w:val="000000" w:themeColor="text1"/>
                <w:sz w:val="22"/>
                <w:szCs w:val="22"/>
                <w:shd w:val="clear" w:color="FFFFFF" w:fill="auto"/>
              </w:rPr>
              <w:t>作成責任者の氏名</w:t>
            </w:r>
          </w:p>
        </w:tc>
        <w:tc>
          <w:tcPr>
            <w:tcW w:w="4718" w:type="dxa"/>
            <w:tcBorders>
              <w:top w:val="single" w:sz="4" w:space="0" w:color="auto"/>
              <w:bottom w:val="single" w:sz="4" w:space="0" w:color="auto"/>
            </w:tcBorders>
            <w:vAlign w:val="bottom"/>
          </w:tcPr>
          <w:p w14:paraId="6C8ED48B" w14:textId="0516372D" w:rsidR="004F797B" w:rsidRDefault="004F797B" w:rsidP="00B7340F">
            <w:pPr>
              <w:spacing w:line="285" w:lineRule="exact"/>
              <w:jc w:val="left"/>
              <w:rPr>
                <w:rFonts w:asciiTheme="minorEastAsia" w:eastAsiaTheme="minorEastAsia" w:hAnsiTheme="minorEastAsia"/>
                <w:color w:val="000000" w:themeColor="text1"/>
                <w:sz w:val="21"/>
                <w:szCs w:val="21"/>
                <w:shd w:val="clear" w:color="FFFFFF" w:fill="auto"/>
              </w:rPr>
            </w:pPr>
            <w:r w:rsidRPr="004F797B">
              <w:rPr>
                <w:rFonts w:asciiTheme="minorEastAsia" w:eastAsiaTheme="minorEastAsia" w:hAnsiTheme="minorEastAsia" w:hint="default"/>
                <w:color w:val="000000" w:themeColor="text1"/>
                <w:sz w:val="22"/>
                <w:szCs w:val="22"/>
                <w:shd w:val="clear" w:color="FFFFFF" w:fill="auto"/>
              </w:rPr>
              <w:t>入管 太郎</w:t>
            </w:r>
          </w:p>
        </w:tc>
      </w:tr>
      <w:tr w:rsidR="004F797B" w14:paraId="70B2D2AC" w14:textId="77777777" w:rsidTr="001B6207">
        <w:trPr>
          <w:trHeight w:val="397"/>
        </w:trPr>
        <w:tc>
          <w:tcPr>
            <w:tcW w:w="4780" w:type="dxa"/>
            <w:vAlign w:val="bottom"/>
          </w:tcPr>
          <w:p w14:paraId="568F3CFA" w14:textId="395C8FC1" w:rsidR="004F797B" w:rsidRDefault="004F797B" w:rsidP="004F797B">
            <w:pPr>
              <w:spacing w:line="285" w:lineRule="exact"/>
              <w:jc w:val="right"/>
              <w:rPr>
                <w:rFonts w:asciiTheme="minorEastAsia" w:eastAsiaTheme="minorEastAsia" w:hAnsiTheme="minorEastAsia"/>
                <w:color w:val="000000" w:themeColor="text1"/>
                <w:sz w:val="21"/>
                <w:szCs w:val="21"/>
                <w:shd w:val="clear" w:color="FFFFFF" w:fill="auto"/>
              </w:rPr>
            </w:pPr>
            <w:r w:rsidRPr="00E97953">
              <w:rPr>
                <w:rFonts w:asciiTheme="minorEastAsia" w:eastAsiaTheme="minorEastAsia" w:hAnsiTheme="minorEastAsia" w:cstheme="minorBidi"/>
                <w:color w:val="000000" w:themeColor="text1"/>
                <w:kern w:val="2"/>
                <w:sz w:val="22"/>
                <w:szCs w:val="21"/>
                <w:lang w:eastAsia="zh-CN"/>
              </w:rPr>
              <w:t>電話番号</w:t>
            </w:r>
          </w:p>
        </w:tc>
        <w:tc>
          <w:tcPr>
            <w:tcW w:w="4718" w:type="dxa"/>
            <w:tcBorders>
              <w:top w:val="single" w:sz="4" w:space="0" w:color="auto"/>
              <w:bottom w:val="single" w:sz="4" w:space="0" w:color="auto"/>
            </w:tcBorders>
            <w:vAlign w:val="bottom"/>
          </w:tcPr>
          <w:p w14:paraId="50232E44" w14:textId="554CB5DD" w:rsidR="004F797B" w:rsidRPr="004F797B" w:rsidRDefault="004F797B" w:rsidP="00B7340F">
            <w:pPr>
              <w:spacing w:line="285" w:lineRule="exact"/>
              <w:jc w:val="left"/>
              <w:rPr>
                <w:rFonts w:asciiTheme="minorEastAsia" w:eastAsiaTheme="minorEastAsia" w:hAnsiTheme="minorEastAsia"/>
                <w:color w:val="000000" w:themeColor="text1"/>
                <w:sz w:val="22"/>
                <w:szCs w:val="22"/>
                <w:shd w:val="clear" w:color="FFFFFF" w:fill="auto"/>
              </w:rPr>
            </w:pPr>
            <w:r w:rsidRPr="004F797B">
              <w:rPr>
                <w:rFonts w:asciiTheme="minorEastAsia" w:eastAsiaTheme="minorEastAsia" w:hAnsiTheme="minorEastAsia" w:hint="default"/>
                <w:color w:val="000000" w:themeColor="text1"/>
                <w:sz w:val="21"/>
                <w:szCs w:val="21"/>
                <w:shd w:val="clear" w:color="FFFFFF" w:fill="auto"/>
              </w:rPr>
              <w:t>０３－５７９６－７１２５</w:t>
            </w:r>
          </w:p>
        </w:tc>
      </w:tr>
    </w:tbl>
    <w:p w14:paraId="0986F71A" w14:textId="37B3D9F2" w:rsidR="00E76CFF" w:rsidRPr="00555E5E" w:rsidRDefault="00225744" w:rsidP="00461B5A">
      <w:pPr>
        <w:overflowPunct/>
        <w:spacing w:beforeLines="150" w:before="489" w:line="240" w:lineRule="exact"/>
        <w:ind w:firstLineChars="100" w:firstLine="222"/>
        <w:jc w:val="left"/>
        <w:textAlignment w:val="auto"/>
        <w:rPr>
          <w:rFonts w:ascii="ＭＳ 明朝" w:hAnsi="ＭＳ 明朝" w:cs="Times New Roman" w:hint="default"/>
          <w:color w:val="000000" w:themeColor="text1"/>
          <w:kern w:val="2"/>
          <w:sz w:val="22"/>
          <w:szCs w:val="18"/>
        </w:rPr>
      </w:pPr>
      <w:r w:rsidRPr="00555E5E">
        <w:rPr>
          <w:rFonts w:ascii="ＭＳ 明朝" w:hAnsi="ＭＳ 明朝" w:cs="Times New Roman"/>
          <w:color w:val="000000" w:themeColor="text1"/>
          <w:kern w:val="2"/>
          <w:sz w:val="22"/>
          <w:szCs w:val="18"/>
        </w:rPr>
        <w:t>本届出書作成者の署名／作成</w:t>
      </w:r>
      <w:r w:rsidR="00E76CFF" w:rsidRPr="00555E5E">
        <w:rPr>
          <w:rFonts w:ascii="ＭＳ 明朝" w:hAnsi="ＭＳ 明朝" w:cs="Times New Roman"/>
          <w:color w:val="000000" w:themeColor="text1"/>
          <w:kern w:val="2"/>
          <w:sz w:val="22"/>
          <w:szCs w:val="18"/>
        </w:rPr>
        <w:t xml:space="preserve">年月日　　　　　　　　　　　　　　　　　　　　　　　</w:t>
      </w:r>
    </w:p>
    <w:p w14:paraId="51DD7697" w14:textId="77777777" w:rsidR="00E76CFF" w:rsidRDefault="00E76CFF" w:rsidP="00E76CFF">
      <w:pPr>
        <w:overflowPunct/>
        <w:spacing w:line="240" w:lineRule="exact"/>
        <w:jc w:val="left"/>
        <w:textAlignment w:val="auto"/>
        <w:rPr>
          <w:rFonts w:ascii="ＭＳ 明朝" w:hAnsi="ＭＳ 明朝" w:cs="Times New Roman" w:hint="default"/>
          <w:color w:val="000000" w:themeColor="text1"/>
          <w:kern w:val="2"/>
          <w:sz w:val="22"/>
          <w:szCs w:val="18"/>
        </w:rPr>
      </w:pPr>
    </w:p>
    <w:tbl>
      <w:tblPr>
        <w:tblStyle w:val="a9"/>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0"/>
      </w:tblGrid>
      <w:tr w:rsidR="00966D4D" w14:paraId="3FBEAB05" w14:textId="77777777" w:rsidTr="006E2A57">
        <w:trPr>
          <w:trHeight w:val="340"/>
        </w:trPr>
        <w:tc>
          <w:tcPr>
            <w:tcW w:w="8930" w:type="dxa"/>
            <w:tcBorders>
              <w:bottom w:val="single" w:sz="12" w:space="0" w:color="auto"/>
            </w:tcBorders>
            <w:vAlign w:val="center"/>
          </w:tcPr>
          <w:p w14:paraId="04B8C733" w14:textId="4A1024C2" w:rsidR="00966D4D" w:rsidRPr="00966D4D" w:rsidRDefault="00966D4D" w:rsidP="00966D4D">
            <w:pPr>
              <w:overflowPunct/>
              <w:spacing w:line="240" w:lineRule="exact"/>
              <w:jc w:val="right"/>
              <w:textAlignment w:val="auto"/>
              <w:rPr>
                <w:rFonts w:ascii="ＭＳ 明朝" w:hAnsi="ＭＳ 明朝" w:cs="Times New Roman"/>
                <w:color w:val="000000" w:themeColor="text1"/>
                <w:kern w:val="2"/>
                <w:sz w:val="22"/>
                <w:szCs w:val="18"/>
              </w:rPr>
            </w:pPr>
            <w:r w:rsidRPr="00966D4D">
              <w:rPr>
                <w:rFonts w:ascii="ＭＳ 明朝" w:hAnsi="ＭＳ 明朝" w:cs="Times New Roman"/>
                <w:color w:val="000000" w:themeColor="text1"/>
                <w:kern w:val="2"/>
                <w:sz w:val="21"/>
                <w:szCs w:val="18"/>
                <w:u w:color="000000" w:themeColor="text1"/>
              </w:rPr>
              <w:t>年　　　　　月　　　　　日</w:t>
            </w:r>
          </w:p>
        </w:tc>
      </w:tr>
    </w:tbl>
    <w:p w14:paraId="54B4E30E" w14:textId="77777777" w:rsidR="00FC3FF6" w:rsidRDefault="00B9659A" w:rsidP="00FC3FF6">
      <w:pPr>
        <w:overflowPunct/>
        <w:spacing w:line="240" w:lineRule="exact"/>
        <w:ind w:leftChars="58" w:left="141" w:rightChars="291" w:right="705"/>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注意　届出書作成後届出までに記載内容に変更が生じた場合、</w:t>
      </w:r>
      <w:r w:rsidR="00DE4DCF" w:rsidRPr="00DE4DCF">
        <w:rPr>
          <w:rFonts w:ascii="ＭＳ 明朝" w:hAnsi="ＭＳ 明朝" w:cs="Times New Roman"/>
          <w:color w:val="auto"/>
          <w:kern w:val="2"/>
          <w:sz w:val="18"/>
          <w:szCs w:val="18"/>
        </w:rPr>
        <w:t>特定技能所属機関職員（又は委任を受けた作成者</w:t>
      </w:r>
      <w:r w:rsidR="00FC3FF6">
        <w:rPr>
          <w:rFonts w:ascii="ＭＳ 明朝" w:hAnsi="ＭＳ 明朝" w:cs="Times New Roman"/>
          <w:color w:val="auto"/>
          <w:kern w:val="2"/>
          <w:sz w:val="18"/>
          <w:szCs w:val="18"/>
        </w:rPr>
        <w:t>が</w:t>
      </w:r>
    </w:p>
    <w:p w14:paraId="527C5890" w14:textId="77777777" w:rsidR="00B102A3" w:rsidRDefault="00DE4DCF" w:rsidP="00B102A3">
      <w:pPr>
        <w:overflowPunct/>
        <w:spacing w:line="240" w:lineRule="exact"/>
        <w:ind w:leftChars="58" w:left="141" w:rightChars="291" w:right="705"/>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 xml:space="preserve">　</w:t>
      </w:r>
      <w:r w:rsidR="00FC3FF6">
        <w:rPr>
          <w:rFonts w:ascii="ＭＳ 明朝" w:hAnsi="ＭＳ 明朝" w:cs="Times New Roman"/>
          <w:color w:val="auto"/>
          <w:kern w:val="2"/>
          <w:sz w:val="18"/>
          <w:szCs w:val="18"/>
        </w:rPr>
        <w:t xml:space="preserve">　　</w:t>
      </w:r>
      <w:r w:rsidRPr="00DE4DCF">
        <w:rPr>
          <w:rFonts w:ascii="ＭＳ 明朝" w:hAnsi="ＭＳ 明朝" w:cs="Times New Roman"/>
          <w:color w:val="auto"/>
          <w:kern w:val="2"/>
          <w:sz w:val="18"/>
          <w:szCs w:val="18"/>
        </w:rPr>
        <w:t>変更箇所を訂正し署名すること。</w:t>
      </w:r>
    </w:p>
    <w:p w14:paraId="0389A04B" w14:textId="4885DD01" w:rsidR="00E76CFF" w:rsidRPr="00B102A3" w:rsidRDefault="00B9659A" w:rsidP="00B102A3">
      <w:pPr>
        <w:overflowPunct/>
        <w:spacing w:line="240" w:lineRule="exact"/>
        <w:ind w:leftChars="58" w:left="141" w:rightChars="291" w:right="705" w:firstLineChars="300" w:firstLine="547"/>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本書中、※のついた連絡先については、届出内容の確認のため、</w:t>
      </w:r>
      <w:r w:rsidR="00DE4DCF" w:rsidRPr="00DE4DCF">
        <w:rPr>
          <w:rFonts w:ascii="ＭＳ 明朝" w:hAnsi="ＭＳ 明朝" w:cs="Times New Roman"/>
          <w:color w:val="auto"/>
          <w:kern w:val="2"/>
          <w:sz w:val="18"/>
          <w:szCs w:val="18"/>
        </w:rPr>
        <w:t>連絡させていただく場合があります。</w:t>
      </w:r>
    </w:p>
    <w:sectPr w:rsidR="00E76CFF" w:rsidRPr="00B102A3" w:rsidSect="000C68BC">
      <w:footerReference w:type="even" r:id="rId8"/>
      <w:footerReference w:type="default" r:id="rId9"/>
      <w:footnotePr>
        <w:numRestart w:val="eachPage"/>
      </w:footnotePr>
      <w:endnotePr>
        <w:numFmt w:val="decimal"/>
      </w:endnotePr>
      <w:pgSz w:w="11906" w:h="16838"/>
      <w:pgMar w:top="680" w:right="851" w:bottom="284" w:left="851" w:header="1134" w:footer="567" w:gutter="0"/>
      <w:cols w:space="720"/>
      <w:docGrid w:type="linesAndChars" w:linePitch="326"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14A10" w14:textId="77777777" w:rsidR="00AA152C" w:rsidRDefault="00AA152C">
      <w:pPr>
        <w:spacing w:before="327"/>
        <w:rPr>
          <w:rFonts w:hint="default"/>
        </w:rPr>
      </w:pPr>
      <w:r>
        <w:continuationSeparator/>
      </w:r>
    </w:p>
  </w:endnote>
  <w:endnote w:type="continuationSeparator" w:id="0">
    <w:p w14:paraId="03B5E4DD" w14:textId="77777777" w:rsidR="00AA152C" w:rsidRDefault="00AA152C">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unPenh">
    <w:charset w:val="00"/>
    <w:family w:val="auto"/>
    <w:pitch w:val="variable"/>
    <w:sig w:usb0="80000003" w:usb1="00000000" w:usb2="00010000" w:usb3="00000000" w:csb0="00000001"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0EEE" w14:textId="77777777" w:rsidR="00AE28FB" w:rsidRDefault="00AE28FB">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ABF6BD8" w14:textId="77777777" w:rsidR="00AE28FB" w:rsidRDefault="00AE28F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181E" w14:textId="0CAF6C0E" w:rsidR="00AE28FB" w:rsidRDefault="00AE28FB">
    <w:pPr>
      <w:pStyle w:val="ab"/>
      <w:jc w:val="center"/>
      <w:rPr>
        <w:rFonts w:hint="default"/>
      </w:rPr>
    </w:pPr>
    <w:r>
      <w:fldChar w:fldCharType="begin"/>
    </w:r>
    <w:r>
      <w:instrText>PAGE   \* MERGEFORMAT</w:instrText>
    </w:r>
    <w:r>
      <w:fldChar w:fldCharType="separate"/>
    </w:r>
    <w:r w:rsidR="00E838D0" w:rsidRPr="00E838D0">
      <w:rPr>
        <w:rFonts w:hint="default"/>
        <w:noProof/>
        <w:lang w:val="ja-JP"/>
      </w:rPr>
      <w:t>4</w:t>
    </w:r>
    <w:r>
      <w:fldChar w:fldCharType="end"/>
    </w:r>
  </w:p>
  <w:p w14:paraId="791C2963" w14:textId="77777777" w:rsidR="00AE28FB" w:rsidRDefault="00AE28F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B724A" w14:textId="77777777" w:rsidR="00AA152C" w:rsidRDefault="00AA152C">
      <w:pPr>
        <w:spacing w:before="327"/>
        <w:rPr>
          <w:rFonts w:hint="default"/>
        </w:rPr>
      </w:pPr>
      <w:r>
        <w:continuationSeparator/>
      </w:r>
    </w:p>
  </w:footnote>
  <w:footnote w:type="continuationSeparator" w:id="0">
    <w:p w14:paraId="42A2E7EE" w14:textId="77777777" w:rsidR="00AA152C" w:rsidRDefault="00AA152C">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アウトライン 1"/>
    <w:lvl w:ilvl="0">
      <w:start w:val="1"/>
      <w:numFmt w:val="decimalEnclosedCircle"/>
      <w:lvlText w:val="（%1"/>
      <w:lvlJc w:val="left"/>
      <w:pPr>
        <w:widowControl w:val="0"/>
        <w:tabs>
          <w:tab w:val="left" w:pos="480"/>
        </w:tabs>
        <w:ind w:left="480" w:hanging="48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1" w15:restartNumberingAfterBreak="0">
    <w:nsid w:val="00000002"/>
    <w:multiLevelType w:val="multilevel"/>
    <w:tmpl w:val="00000000"/>
    <w:name w:val="アウトライン 2"/>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2" w15:restartNumberingAfterBreak="0">
    <w:nsid w:val="00000003"/>
    <w:multiLevelType w:val="multilevel"/>
    <w:tmpl w:val="00000000"/>
    <w:name w:val="アウトライン 3"/>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3" w15:restartNumberingAfterBreak="0">
    <w:nsid w:val="00000004"/>
    <w:multiLevelType w:val="multilevel"/>
    <w:tmpl w:val="00000000"/>
    <w:name w:val="アウトライン 4"/>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4" w15:restartNumberingAfterBreak="0">
    <w:nsid w:val="00000005"/>
    <w:multiLevelType w:val="singleLevel"/>
    <w:tmpl w:val="00000000"/>
    <w:name w:val="１. ２. ３."/>
    <w:lvl w:ilvl="0">
      <w:start w:val="1"/>
      <w:numFmt w:val="decimalFullWidth"/>
      <w:lvlText w:val="%1."/>
      <w:lvlJc w:val="left"/>
      <w:pPr>
        <w:widowControl w:val="0"/>
        <w:tabs>
          <w:tab w:val="left" w:pos="485"/>
        </w:tabs>
        <w:ind w:left="485" w:hanging="485"/>
      </w:pPr>
    </w:lvl>
  </w:abstractNum>
  <w:abstractNum w:abstractNumId="5" w15:restartNumberingAfterBreak="0">
    <w:nsid w:val="00000006"/>
    <w:multiLevelType w:val="singleLevel"/>
    <w:tmpl w:val="00000000"/>
    <w:name w:val="※"/>
    <w:lvl w:ilvl="0">
      <w:numFmt w:val="bullet"/>
      <w:lvlText w:val="※"/>
      <w:lvlJc w:val="left"/>
      <w:pPr>
        <w:widowControl w:val="0"/>
        <w:tabs>
          <w:tab w:val="left" w:pos="485"/>
        </w:tabs>
        <w:ind w:left="485" w:hanging="485"/>
      </w:pPr>
      <w:rPr>
        <w:em w:val="none"/>
      </w:rPr>
    </w:lvl>
  </w:abstractNum>
  <w:abstractNum w:abstractNumId="6" w15:restartNumberingAfterBreak="0">
    <w:nsid w:val="00000007"/>
    <w:multiLevelType w:val="singleLevel"/>
    <w:tmpl w:val="B2421888"/>
    <w:name w:val="１. ２. ３."/>
    <w:lvl w:ilvl="0">
      <w:start w:val="1"/>
      <w:numFmt w:val="decimalFullWidth"/>
      <w:lvlText w:val="%1."/>
      <w:lvlJc w:val="left"/>
      <w:pPr>
        <w:widowControl w:val="0"/>
        <w:tabs>
          <w:tab w:val="left" w:pos="485"/>
        </w:tabs>
        <w:ind w:left="485" w:hanging="485"/>
      </w:pPr>
      <w:rPr>
        <w:strike/>
      </w:rPr>
    </w:lvl>
  </w:abstractNum>
  <w:abstractNum w:abstractNumId="7" w15:restartNumberingAfterBreak="0">
    <w:nsid w:val="004C0E82"/>
    <w:multiLevelType w:val="hybridMultilevel"/>
    <w:tmpl w:val="CE4CD7A6"/>
    <w:lvl w:ilvl="0" w:tplc="C21C29E0">
      <w:start w:val="1"/>
      <w:numFmt w:val="decimalEnclosedCircle"/>
      <w:lvlText w:val="%1"/>
      <w:lvlJc w:val="left"/>
      <w:pPr>
        <w:ind w:left="459" w:hanging="360"/>
      </w:pPr>
      <w:rPr>
        <w:rFonts w:hint="eastAsia"/>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8" w15:restartNumberingAfterBreak="0">
    <w:nsid w:val="00DA54A0"/>
    <w:multiLevelType w:val="hybridMultilevel"/>
    <w:tmpl w:val="C914BE02"/>
    <w:lvl w:ilvl="0" w:tplc="EDA2E70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320F40"/>
    <w:multiLevelType w:val="hybridMultilevel"/>
    <w:tmpl w:val="094614A2"/>
    <w:lvl w:ilvl="0" w:tplc="BB72754A">
      <w:start w:val="1"/>
      <w:numFmt w:val="decimalEnclosedCircle"/>
      <w:lvlText w:val="%1"/>
      <w:lvlJc w:val="left"/>
      <w:pPr>
        <w:ind w:left="997" w:hanging="360"/>
      </w:pPr>
      <w:rPr>
        <w:rFonts w:hint="default"/>
      </w:rPr>
    </w:lvl>
    <w:lvl w:ilvl="1" w:tplc="04090017" w:tentative="1">
      <w:start w:val="1"/>
      <w:numFmt w:val="aiueoFullWidth"/>
      <w:lvlText w:val="(%2)"/>
      <w:lvlJc w:val="left"/>
      <w:pPr>
        <w:ind w:left="1477" w:hanging="420"/>
      </w:pPr>
    </w:lvl>
    <w:lvl w:ilvl="2" w:tplc="04090011" w:tentative="1">
      <w:start w:val="1"/>
      <w:numFmt w:val="decimalEnclosedCircle"/>
      <w:lvlText w:val="%3"/>
      <w:lvlJc w:val="left"/>
      <w:pPr>
        <w:ind w:left="1897" w:hanging="420"/>
      </w:pPr>
    </w:lvl>
    <w:lvl w:ilvl="3" w:tplc="0409000F" w:tentative="1">
      <w:start w:val="1"/>
      <w:numFmt w:val="decimal"/>
      <w:lvlText w:val="%4."/>
      <w:lvlJc w:val="left"/>
      <w:pPr>
        <w:ind w:left="2317" w:hanging="420"/>
      </w:pPr>
    </w:lvl>
    <w:lvl w:ilvl="4" w:tplc="04090017" w:tentative="1">
      <w:start w:val="1"/>
      <w:numFmt w:val="aiueoFullWidth"/>
      <w:lvlText w:val="(%5)"/>
      <w:lvlJc w:val="left"/>
      <w:pPr>
        <w:ind w:left="2737" w:hanging="420"/>
      </w:pPr>
    </w:lvl>
    <w:lvl w:ilvl="5" w:tplc="04090011" w:tentative="1">
      <w:start w:val="1"/>
      <w:numFmt w:val="decimalEnclosedCircle"/>
      <w:lvlText w:val="%6"/>
      <w:lvlJc w:val="left"/>
      <w:pPr>
        <w:ind w:left="3157" w:hanging="420"/>
      </w:pPr>
    </w:lvl>
    <w:lvl w:ilvl="6" w:tplc="0409000F" w:tentative="1">
      <w:start w:val="1"/>
      <w:numFmt w:val="decimal"/>
      <w:lvlText w:val="%7."/>
      <w:lvlJc w:val="left"/>
      <w:pPr>
        <w:ind w:left="3577" w:hanging="420"/>
      </w:pPr>
    </w:lvl>
    <w:lvl w:ilvl="7" w:tplc="04090017" w:tentative="1">
      <w:start w:val="1"/>
      <w:numFmt w:val="aiueoFullWidth"/>
      <w:lvlText w:val="(%8)"/>
      <w:lvlJc w:val="left"/>
      <w:pPr>
        <w:ind w:left="3997" w:hanging="420"/>
      </w:pPr>
    </w:lvl>
    <w:lvl w:ilvl="8" w:tplc="04090011" w:tentative="1">
      <w:start w:val="1"/>
      <w:numFmt w:val="decimalEnclosedCircle"/>
      <w:lvlText w:val="%9"/>
      <w:lvlJc w:val="left"/>
      <w:pPr>
        <w:ind w:left="4417" w:hanging="420"/>
      </w:pPr>
    </w:lvl>
  </w:abstractNum>
  <w:abstractNum w:abstractNumId="10" w15:restartNumberingAfterBreak="0">
    <w:nsid w:val="0F5158EB"/>
    <w:multiLevelType w:val="hybridMultilevel"/>
    <w:tmpl w:val="6D026E3A"/>
    <w:lvl w:ilvl="0" w:tplc="55B475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3E4587D"/>
    <w:multiLevelType w:val="hybridMultilevel"/>
    <w:tmpl w:val="7C32E914"/>
    <w:lvl w:ilvl="0" w:tplc="853CB26E">
      <w:start w:val="1"/>
      <w:numFmt w:val="decimalFullWidth"/>
      <w:lvlText w:val="（%1）"/>
      <w:lvlJc w:val="left"/>
      <w:pPr>
        <w:ind w:left="720" w:hanging="720"/>
      </w:pPr>
      <w:rPr>
        <w:rFonts w:hint="default"/>
      </w:rPr>
    </w:lvl>
    <w:lvl w:ilvl="1" w:tplc="5BAE86AC">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1C0748"/>
    <w:multiLevelType w:val="hybridMultilevel"/>
    <w:tmpl w:val="441E909E"/>
    <w:lvl w:ilvl="0" w:tplc="0AAE2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C0615A"/>
    <w:multiLevelType w:val="hybridMultilevel"/>
    <w:tmpl w:val="11CE72AC"/>
    <w:lvl w:ilvl="0" w:tplc="DC02CA0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F009AC"/>
    <w:multiLevelType w:val="hybridMultilevel"/>
    <w:tmpl w:val="59104C7C"/>
    <w:lvl w:ilvl="0" w:tplc="72EC4A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4739DF"/>
    <w:multiLevelType w:val="hybridMultilevel"/>
    <w:tmpl w:val="AA585DA4"/>
    <w:lvl w:ilvl="0" w:tplc="E3444918">
      <w:start w:val="1"/>
      <w:numFmt w:val="decimalEnclosedCircle"/>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 w15:restartNumberingAfterBreak="0">
    <w:nsid w:val="5AF12105"/>
    <w:multiLevelType w:val="hybridMultilevel"/>
    <w:tmpl w:val="9C2E3FAA"/>
    <w:lvl w:ilvl="0" w:tplc="15C216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9A1041"/>
    <w:multiLevelType w:val="hybridMultilevel"/>
    <w:tmpl w:val="92F07DF0"/>
    <w:lvl w:ilvl="0" w:tplc="FAE4C4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710C38D5"/>
    <w:multiLevelType w:val="hybridMultilevel"/>
    <w:tmpl w:val="B4D27B6A"/>
    <w:lvl w:ilvl="0" w:tplc="BBB482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926648"/>
    <w:multiLevelType w:val="hybridMultilevel"/>
    <w:tmpl w:val="B61CF9BE"/>
    <w:lvl w:ilvl="0" w:tplc="32EE2D7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16cid:durableId="1011907831">
    <w:abstractNumId w:val="0"/>
  </w:num>
  <w:num w:numId="2" w16cid:durableId="1890412620">
    <w:abstractNumId w:val="1"/>
  </w:num>
  <w:num w:numId="3" w16cid:durableId="557864911">
    <w:abstractNumId w:val="2"/>
  </w:num>
  <w:num w:numId="4" w16cid:durableId="1676301514">
    <w:abstractNumId w:val="3"/>
  </w:num>
  <w:num w:numId="5" w16cid:durableId="68818879">
    <w:abstractNumId w:val="4"/>
  </w:num>
  <w:num w:numId="6" w16cid:durableId="289210613">
    <w:abstractNumId w:val="5"/>
  </w:num>
  <w:num w:numId="7" w16cid:durableId="1282691805">
    <w:abstractNumId w:val="6"/>
  </w:num>
  <w:num w:numId="8" w16cid:durableId="447044211">
    <w:abstractNumId w:val="10"/>
  </w:num>
  <w:num w:numId="9" w16cid:durableId="2076514757">
    <w:abstractNumId w:val="15"/>
  </w:num>
  <w:num w:numId="10" w16cid:durableId="57632793">
    <w:abstractNumId w:val="8"/>
  </w:num>
  <w:num w:numId="11" w16cid:durableId="537934867">
    <w:abstractNumId w:val="7"/>
  </w:num>
  <w:num w:numId="12" w16cid:durableId="1079131486">
    <w:abstractNumId w:val="13"/>
  </w:num>
  <w:num w:numId="13" w16cid:durableId="1325669222">
    <w:abstractNumId w:val="16"/>
  </w:num>
  <w:num w:numId="14" w16cid:durableId="1103113154">
    <w:abstractNumId w:val="18"/>
  </w:num>
  <w:num w:numId="15" w16cid:durableId="39939342">
    <w:abstractNumId w:val="19"/>
  </w:num>
  <w:num w:numId="16" w16cid:durableId="622537590">
    <w:abstractNumId w:val="17"/>
  </w:num>
  <w:num w:numId="17" w16cid:durableId="1624461891">
    <w:abstractNumId w:val="9"/>
  </w:num>
  <w:num w:numId="18" w16cid:durableId="1587811822">
    <w:abstractNumId w:val="12"/>
  </w:num>
  <w:num w:numId="19" w16cid:durableId="461772833">
    <w:abstractNumId w:val="11"/>
  </w:num>
  <w:num w:numId="20" w16cid:durableId="77020027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oNotDisplayPageBoundaries/>
  <w:displayBackgroundShape/>
  <w:bordersDoNotSurroundHeader/>
  <w:bordersDoNotSurroundFooter/>
  <w:proofState w:spelling="clean" w:grammar="clean"/>
  <w:defaultTabStop w:val="969"/>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856"/>
    <w:rsid w:val="000025FB"/>
    <w:rsid w:val="000075C5"/>
    <w:rsid w:val="00012629"/>
    <w:rsid w:val="000155EE"/>
    <w:rsid w:val="00015679"/>
    <w:rsid w:val="00015973"/>
    <w:rsid w:val="00021212"/>
    <w:rsid w:val="00021983"/>
    <w:rsid w:val="00030A91"/>
    <w:rsid w:val="00030C9B"/>
    <w:rsid w:val="00040129"/>
    <w:rsid w:val="00041914"/>
    <w:rsid w:val="00044136"/>
    <w:rsid w:val="0004467F"/>
    <w:rsid w:val="0004594B"/>
    <w:rsid w:val="000527ED"/>
    <w:rsid w:val="00052C1D"/>
    <w:rsid w:val="000548EB"/>
    <w:rsid w:val="00060198"/>
    <w:rsid w:val="00064361"/>
    <w:rsid w:val="00065A9A"/>
    <w:rsid w:val="00065C0C"/>
    <w:rsid w:val="0006717E"/>
    <w:rsid w:val="000700B4"/>
    <w:rsid w:val="0009183E"/>
    <w:rsid w:val="000926CA"/>
    <w:rsid w:val="00093E7A"/>
    <w:rsid w:val="000951B2"/>
    <w:rsid w:val="000A1858"/>
    <w:rsid w:val="000A381A"/>
    <w:rsid w:val="000B10DC"/>
    <w:rsid w:val="000B3C93"/>
    <w:rsid w:val="000B4472"/>
    <w:rsid w:val="000C01E6"/>
    <w:rsid w:val="000C55EF"/>
    <w:rsid w:val="000C68BC"/>
    <w:rsid w:val="000D1641"/>
    <w:rsid w:val="000D3F44"/>
    <w:rsid w:val="000E0084"/>
    <w:rsid w:val="000E03D7"/>
    <w:rsid w:val="000E09E6"/>
    <w:rsid w:val="000E111E"/>
    <w:rsid w:val="000E2B6D"/>
    <w:rsid w:val="000E30A6"/>
    <w:rsid w:val="000E6615"/>
    <w:rsid w:val="000F2AD1"/>
    <w:rsid w:val="000F314F"/>
    <w:rsid w:val="000F5C3F"/>
    <w:rsid w:val="00104EAB"/>
    <w:rsid w:val="00112370"/>
    <w:rsid w:val="00114601"/>
    <w:rsid w:val="00116501"/>
    <w:rsid w:val="00117B62"/>
    <w:rsid w:val="00125532"/>
    <w:rsid w:val="00126909"/>
    <w:rsid w:val="0013294E"/>
    <w:rsid w:val="0013565E"/>
    <w:rsid w:val="00142608"/>
    <w:rsid w:val="00147145"/>
    <w:rsid w:val="001510FB"/>
    <w:rsid w:val="001520FD"/>
    <w:rsid w:val="00156F4C"/>
    <w:rsid w:val="00157FE5"/>
    <w:rsid w:val="00160E9C"/>
    <w:rsid w:val="001617B7"/>
    <w:rsid w:val="00163601"/>
    <w:rsid w:val="00173401"/>
    <w:rsid w:val="00175020"/>
    <w:rsid w:val="00176324"/>
    <w:rsid w:val="00183C30"/>
    <w:rsid w:val="0018628C"/>
    <w:rsid w:val="001874A7"/>
    <w:rsid w:val="00191566"/>
    <w:rsid w:val="00194D13"/>
    <w:rsid w:val="00197E87"/>
    <w:rsid w:val="00197EB7"/>
    <w:rsid w:val="001A340F"/>
    <w:rsid w:val="001A440C"/>
    <w:rsid w:val="001A68B9"/>
    <w:rsid w:val="001B05AA"/>
    <w:rsid w:val="001B6207"/>
    <w:rsid w:val="001B6C9D"/>
    <w:rsid w:val="001C1077"/>
    <w:rsid w:val="001C3AEC"/>
    <w:rsid w:val="001C5636"/>
    <w:rsid w:val="001C5710"/>
    <w:rsid w:val="001C5BEC"/>
    <w:rsid w:val="001D41DA"/>
    <w:rsid w:val="001D6807"/>
    <w:rsid w:val="001E0A77"/>
    <w:rsid w:val="001E1B78"/>
    <w:rsid w:val="001E3E5E"/>
    <w:rsid w:val="001E41AA"/>
    <w:rsid w:val="001E48A5"/>
    <w:rsid w:val="001E71FC"/>
    <w:rsid w:val="001F0EF9"/>
    <w:rsid w:val="001F4EFE"/>
    <w:rsid w:val="001F5F10"/>
    <w:rsid w:val="00201EE9"/>
    <w:rsid w:val="0021230E"/>
    <w:rsid w:val="0021256E"/>
    <w:rsid w:val="00213248"/>
    <w:rsid w:val="002158BE"/>
    <w:rsid w:val="00215CED"/>
    <w:rsid w:val="00221553"/>
    <w:rsid w:val="00222016"/>
    <w:rsid w:val="00225744"/>
    <w:rsid w:val="00227C0E"/>
    <w:rsid w:val="00231022"/>
    <w:rsid w:val="0023260A"/>
    <w:rsid w:val="00233F94"/>
    <w:rsid w:val="00234585"/>
    <w:rsid w:val="00235CCB"/>
    <w:rsid w:val="00242F9D"/>
    <w:rsid w:val="0024430D"/>
    <w:rsid w:val="00250D2C"/>
    <w:rsid w:val="00251630"/>
    <w:rsid w:val="00264132"/>
    <w:rsid w:val="002658E2"/>
    <w:rsid w:val="00265BB4"/>
    <w:rsid w:val="002665D5"/>
    <w:rsid w:val="002708FE"/>
    <w:rsid w:val="00271EB3"/>
    <w:rsid w:val="00273331"/>
    <w:rsid w:val="00273ED6"/>
    <w:rsid w:val="00273F18"/>
    <w:rsid w:val="00280F8F"/>
    <w:rsid w:val="002813FB"/>
    <w:rsid w:val="0028266B"/>
    <w:rsid w:val="002836D3"/>
    <w:rsid w:val="002848BF"/>
    <w:rsid w:val="0028541D"/>
    <w:rsid w:val="0028567B"/>
    <w:rsid w:val="00285856"/>
    <w:rsid w:val="00285A61"/>
    <w:rsid w:val="00296DA2"/>
    <w:rsid w:val="002A3B15"/>
    <w:rsid w:val="002A555F"/>
    <w:rsid w:val="002A75B8"/>
    <w:rsid w:val="002B0D77"/>
    <w:rsid w:val="002B1E27"/>
    <w:rsid w:val="002B348E"/>
    <w:rsid w:val="002B6392"/>
    <w:rsid w:val="002B7F3B"/>
    <w:rsid w:val="002C1668"/>
    <w:rsid w:val="002C6D92"/>
    <w:rsid w:val="002C7A9F"/>
    <w:rsid w:val="002D507E"/>
    <w:rsid w:val="002D6EBE"/>
    <w:rsid w:val="002E1047"/>
    <w:rsid w:val="002E4E52"/>
    <w:rsid w:val="002F39C6"/>
    <w:rsid w:val="002F42E6"/>
    <w:rsid w:val="002F509A"/>
    <w:rsid w:val="002F7136"/>
    <w:rsid w:val="002F7D3A"/>
    <w:rsid w:val="003023E9"/>
    <w:rsid w:val="00304DFC"/>
    <w:rsid w:val="00316CFA"/>
    <w:rsid w:val="003171C6"/>
    <w:rsid w:val="0031782A"/>
    <w:rsid w:val="0032248C"/>
    <w:rsid w:val="00322ACF"/>
    <w:rsid w:val="003270B5"/>
    <w:rsid w:val="00327CAF"/>
    <w:rsid w:val="00330FD9"/>
    <w:rsid w:val="003318DC"/>
    <w:rsid w:val="00333637"/>
    <w:rsid w:val="00335954"/>
    <w:rsid w:val="00340E4F"/>
    <w:rsid w:val="0034193D"/>
    <w:rsid w:val="00342EC5"/>
    <w:rsid w:val="00342F3A"/>
    <w:rsid w:val="00342FE3"/>
    <w:rsid w:val="00344D0A"/>
    <w:rsid w:val="00351756"/>
    <w:rsid w:val="00354310"/>
    <w:rsid w:val="00354487"/>
    <w:rsid w:val="00355678"/>
    <w:rsid w:val="0036650B"/>
    <w:rsid w:val="00367D7C"/>
    <w:rsid w:val="003717D5"/>
    <w:rsid w:val="0037240E"/>
    <w:rsid w:val="00372EBD"/>
    <w:rsid w:val="003771CF"/>
    <w:rsid w:val="00380C81"/>
    <w:rsid w:val="00382372"/>
    <w:rsid w:val="00382FB7"/>
    <w:rsid w:val="00384785"/>
    <w:rsid w:val="00384878"/>
    <w:rsid w:val="003862E8"/>
    <w:rsid w:val="00387843"/>
    <w:rsid w:val="003A041C"/>
    <w:rsid w:val="003A24AD"/>
    <w:rsid w:val="003A25CF"/>
    <w:rsid w:val="003A3C51"/>
    <w:rsid w:val="003B1546"/>
    <w:rsid w:val="003B17AE"/>
    <w:rsid w:val="003B1E91"/>
    <w:rsid w:val="003C4D98"/>
    <w:rsid w:val="003D1978"/>
    <w:rsid w:val="003D2117"/>
    <w:rsid w:val="003D3C9A"/>
    <w:rsid w:val="003D48A6"/>
    <w:rsid w:val="003E209F"/>
    <w:rsid w:val="003E3D34"/>
    <w:rsid w:val="003F05C2"/>
    <w:rsid w:val="003F5066"/>
    <w:rsid w:val="004063EE"/>
    <w:rsid w:val="00406B1C"/>
    <w:rsid w:val="004107DE"/>
    <w:rsid w:val="0041463C"/>
    <w:rsid w:val="00415FC9"/>
    <w:rsid w:val="004164A2"/>
    <w:rsid w:val="00422859"/>
    <w:rsid w:val="00423200"/>
    <w:rsid w:val="004232F4"/>
    <w:rsid w:val="00437F1A"/>
    <w:rsid w:val="004414D8"/>
    <w:rsid w:val="00445E04"/>
    <w:rsid w:val="00450AC2"/>
    <w:rsid w:val="004548F4"/>
    <w:rsid w:val="00454C24"/>
    <w:rsid w:val="00457422"/>
    <w:rsid w:val="00461B5A"/>
    <w:rsid w:val="004656E4"/>
    <w:rsid w:val="00472635"/>
    <w:rsid w:val="00472E9C"/>
    <w:rsid w:val="004740AA"/>
    <w:rsid w:val="00481599"/>
    <w:rsid w:val="004819CB"/>
    <w:rsid w:val="004822CC"/>
    <w:rsid w:val="0048396B"/>
    <w:rsid w:val="00486C72"/>
    <w:rsid w:val="004A7944"/>
    <w:rsid w:val="004A7A5F"/>
    <w:rsid w:val="004B2605"/>
    <w:rsid w:val="004B4B46"/>
    <w:rsid w:val="004B4BB0"/>
    <w:rsid w:val="004B75D2"/>
    <w:rsid w:val="004C7DD4"/>
    <w:rsid w:val="004D026D"/>
    <w:rsid w:val="004D122F"/>
    <w:rsid w:val="004D1624"/>
    <w:rsid w:val="004D28D0"/>
    <w:rsid w:val="004D3D9D"/>
    <w:rsid w:val="004D6ADF"/>
    <w:rsid w:val="004D7867"/>
    <w:rsid w:val="004D7E97"/>
    <w:rsid w:val="004E3C96"/>
    <w:rsid w:val="004E64AE"/>
    <w:rsid w:val="004E7FCD"/>
    <w:rsid w:val="004F2DA4"/>
    <w:rsid w:val="004F5A56"/>
    <w:rsid w:val="004F6A4A"/>
    <w:rsid w:val="004F797B"/>
    <w:rsid w:val="004F7C95"/>
    <w:rsid w:val="00500E69"/>
    <w:rsid w:val="00504985"/>
    <w:rsid w:val="00504E69"/>
    <w:rsid w:val="00507324"/>
    <w:rsid w:val="00507A95"/>
    <w:rsid w:val="00510A34"/>
    <w:rsid w:val="00511675"/>
    <w:rsid w:val="00511AD2"/>
    <w:rsid w:val="005129FB"/>
    <w:rsid w:val="00513185"/>
    <w:rsid w:val="005140C0"/>
    <w:rsid w:val="005146E2"/>
    <w:rsid w:val="00516A03"/>
    <w:rsid w:val="00520520"/>
    <w:rsid w:val="00520F0B"/>
    <w:rsid w:val="005241ED"/>
    <w:rsid w:val="00524BDB"/>
    <w:rsid w:val="005305DE"/>
    <w:rsid w:val="005307F2"/>
    <w:rsid w:val="005315B2"/>
    <w:rsid w:val="00533306"/>
    <w:rsid w:val="00541849"/>
    <w:rsid w:val="00546F4B"/>
    <w:rsid w:val="00550FB0"/>
    <w:rsid w:val="00551572"/>
    <w:rsid w:val="00551F3F"/>
    <w:rsid w:val="00553553"/>
    <w:rsid w:val="005552F1"/>
    <w:rsid w:val="00555E5E"/>
    <w:rsid w:val="005561AD"/>
    <w:rsid w:val="00556827"/>
    <w:rsid w:val="00557846"/>
    <w:rsid w:val="00570EA2"/>
    <w:rsid w:val="00573E92"/>
    <w:rsid w:val="0058482F"/>
    <w:rsid w:val="005852FA"/>
    <w:rsid w:val="00587285"/>
    <w:rsid w:val="00591994"/>
    <w:rsid w:val="0059581A"/>
    <w:rsid w:val="00597719"/>
    <w:rsid w:val="005A0156"/>
    <w:rsid w:val="005A0D81"/>
    <w:rsid w:val="005A13AC"/>
    <w:rsid w:val="005A3B18"/>
    <w:rsid w:val="005A4CBA"/>
    <w:rsid w:val="005A7E81"/>
    <w:rsid w:val="005B07B0"/>
    <w:rsid w:val="005B1503"/>
    <w:rsid w:val="005B19C4"/>
    <w:rsid w:val="005B7877"/>
    <w:rsid w:val="005C4F3B"/>
    <w:rsid w:val="005C61AE"/>
    <w:rsid w:val="005D437D"/>
    <w:rsid w:val="005D742F"/>
    <w:rsid w:val="005E1511"/>
    <w:rsid w:val="005F070E"/>
    <w:rsid w:val="005F0EE8"/>
    <w:rsid w:val="005F41B5"/>
    <w:rsid w:val="0060175A"/>
    <w:rsid w:val="00601B82"/>
    <w:rsid w:val="0060301A"/>
    <w:rsid w:val="00603BCD"/>
    <w:rsid w:val="00606424"/>
    <w:rsid w:val="00607EE4"/>
    <w:rsid w:val="00610694"/>
    <w:rsid w:val="00613710"/>
    <w:rsid w:val="006138CC"/>
    <w:rsid w:val="0062422B"/>
    <w:rsid w:val="00626A44"/>
    <w:rsid w:val="0063041A"/>
    <w:rsid w:val="00630665"/>
    <w:rsid w:val="00632210"/>
    <w:rsid w:val="006325C5"/>
    <w:rsid w:val="00637848"/>
    <w:rsid w:val="0063785C"/>
    <w:rsid w:val="0064034B"/>
    <w:rsid w:val="00640399"/>
    <w:rsid w:val="006436E2"/>
    <w:rsid w:val="006438BB"/>
    <w:rsid w:val="00643E27"/>
    <w:rsid w:val="0064407D"/>
    <w:rsid w:val="00651401"/>
    <w:rsid w:val="00653730"/>
    <w:rsid w:val="00661AB5"/>
    <w:rsid w:val="00661AB8"/>
    <w:rsid w:val="006640D3"/>
    <w:rsid w:val="0066673E"/>
    <w:rsid w:val="006701A0"/>
    <w:rsid w:val="00671D9C"/>
    <w:rsid w:val="006748D4"/>
    <w:rsid w:val="00690C0B"/>
    <w:rsid w:val="00695CC4"/>
    <w:rsid w:val="006A0170"/>
    <w:rsid w:val="006A0A1A"/>
    <w:rsid w:val="006A1003"/>
    <w:rsid w:val="006A6054"/>
    <w:rsid w:val="006B1F83"/>
    <w:rsid w:val="006C56CA"/>
    <w:rsid w:val="006D22B7"/>
    <w:rsid w:val="006E0906"/>
    <w:rsid w:val="006E2A57"/>
    <w:rsid w:val="006E3685"/>
    <w:rsid w:val="006E3D47"/>
    <w:rsid w:val="006E43EA"/>
    <w:rsid w:val="006E4B2E"/>
    <w:rsid w:val="006F0644"/>
    <w:rsid w:val="00714BE8"/>
    <w:rsid w:val="00717D2B"/>
    <w:rsid w:val="00720DD2"/>
    <w:rsid w:val="0072454C"/>
    <w:rsid w:val="007246ED"/>
    <w:rsid w:val="0073090F"/>
    <w:rsid w:val="00730BDA"/>
    <w:rsid w:val="00736FB2"/>
    <w:rsid w:val="00740D77"/>
    <w:rsid w:val="00740EDB"/>
    <w:rsid w:val="00744869"/>
    <w:rsid w:val="00752BAD"/>
    <w:rsid w:val="00756297"/>
    <w:rsid w:val="007570B3"/>
    <w:rsid w:val="0076050D"/>
    <w:rsid w:val="00762420"/>
    <w:rsid w:val="0076420B"/>
    <w:rsid w:val="007645F8"/>
    <w:rsid w:val="007666AA"/>
    <w:rsid w:val="0077011F"/>
    <w:rsid w:val="0077190B"/>
    <w:rsid w:val="007739C2"/>
    <w:rsid w:val="00776261"/>
    <w:rsid w:val="00782D46"/>
    <w:rsid w:val="00786CED"/>
    <w:rsid w:val="00790CD2"/>
    <w:rsid w:val="00792187"/>
    <w:rsid w:val="00793B6E"/>
    <w:rsid w:val="007A6255"/>
    <w:rsid w:val="007A6AE5"/>
    <w:rsid w:val="007B0080"/>
    <w:rsid w:val="007B0268"/>
    <w:rsid w:val="007B165B"/>
    <w:rsid w:val="007B205E"/>
    <w:rsid w:val="007B2358"/>
    <w:rsid w:val="007B3A3B"/>
    <w:rsid w:val="007B7D9D"/>
    <w:rsid w:val="007C36A9"/>
    <w:rsid w:val="007C4B14"/>
    <w:rsid w:val="007C5578"/>
    <w:rsid w:val="007C564C"/>
    <w:rsid w:val="007C5915"/>
    <w:rsid w:val="007D2088"/>
    <w:rsid w:val="007D5E48"/>
    <w:rsid w:val="007D688C"/>
    <w:rsid w:val="007D6B6D"/>
    <w:rsid w:val="007D740A"/>
    <w:rsid w:val="007D7E62"/>
    <w:rsid w:val="007E0CE5"/>
    <w:rsid w:val="007E2D76"/>
    <w:rsid w:val="007E2FAF"/>
    <w:rsid w:val="007E4424"/>
    <w:rsid w:val="007E4DD0"/>
    <w:rsid w:val="007E4FE5"/>
    <w:rsid w:val="007F2044"/>
    <w:rsid w:val="007F4692"/>
    <w:rsid w:val="007F4DDA"/>
    <w:rsid w:val="00800298"/>
    <w:rsid w:val="008009F4"/>
    <w:rsid w:val="00806E98"/>
    <w:rsid w:val="0081179D"/>
    <w:rsid w:val="00815280"/>
    <w:rsid w:val="00815F6E"/>
    <w:rsid w:val="00820168"/>
    <w:rsid w:val="00835427"/>
    <w:rsid w:val="0084001A"/>
    <w:rsid w:val="008427FC"/>
    <w:rsid w:val="00844640"/>
    <w:rsid w:val="008508EC"/>
    <w:rsid w:val="00852A36"/>
    <w:rsid w:val="008574C7"/>
    <w:rsid w:val="00860925"/>
    <w:rsid w:val="00862BBA"/>
    <w:rsid w:val="00863DF6"/>
    <w:rsid w:val="00867F7E"/>
    <w:rsid w:val="008751C6"/>
    <w:rsid w:val="008753AE"/>
    <w:rsid w:val="00885F2C"/>
    <w:rsid w:val="00886795"/>
    <w:rsid w:val="00886AFA"/>
    <w:rsid w:val="00891FAF"/>
    <w:rsid w:val="00896F62"/>
    <w:rsid w:val="008A1AD0"/>
    <w:rsid w:val="008A2F74"/>
    <w:rsid w:val="008A3482"/>
    <w:rsid w:val="008A5639"/>
    <w:rsid w:val="008B124D"/>
    <w:rsid w:val="008B2FC8"/>
    <w:rsid w:val="008B3D72"/>
    <w:rsid w:val="008B3DE2"/>
    <w:rsid w:val="008B4189"/>
    <w:rsid w:val="008B628C"/>
    <w:rsid w:val="008B6F21"/>
    <w:rsid w:val="008C096F"/>
    <w:rsid w:val="008C27EC"/>
    <w:rsid w:val="008C4C52"/>
    <w:rsid w:val="008C6BF4"/>
    <w:rsid w:val="008C7F2D"/>
    <w:rsid w:val="008D037F"/>
    <w:rsid w:val="008D5A83"/>
    <w:rsid w:val="008D6597"/>
    <w:rsid w:val="008D72CF"/>
    <w:rsid w:val="008E2458"/>
    <w:rsid w:val="008E33EF"/>
    <w:rsid w:val="008E3544"/>
    <w:rsid w:val="008E5AFE"/>
    <w:rsid w:val="008E691C"/>
    <w:rsid w:val="008F3A59"/>
    <w:rsid w:val="008F71AC"/>
    <w:rsid w:val="008F773E"/>
    <w:rsid w:val="00902ECB"/>
    <w:rsid w:val="0090379B"/>
    <w:rsid w:val="009053BC"/>
    <w:rsid w:val="009076BB"/>
    <w:rsid w:val="00912A83"/>
    <w:rsid w:val="00915922"/>
    <w:rsid w:val="00917DF0"/>
    <w:rsid w:val="00925125"/>
    <w:rsid w:val="009351B3"/>
    <w:rsid w:val="00940469"/>
    <w:rsid w:val="009412E2"/>
    <w:rsid w:val="009425DD"/>
    <w:rsid w:val="009436DA"/>
    <w:rsid w:val="00944F76"/>
    <w:rsid w:val="009452FB"/>
    <w:rsid w:val="00950D32"/>
    <w:rsid w:val="009510E8"/>
    <w:rsid w:val="00956E50"/>
    <w:rsid w:val="0096373E"/>
    <w:rsid w:val="009661A2"/>
    <w:rsid w:val="00966566"/>
    <w:rsid w:val="00966D4D"/>
    <w:rsid w:val="00973DEE"/>
    <w:rsid w:val="00973EE2"/>
    <w:rsid w:val="009746EC"/>
    <w:rsid w:val="00977B98"/>
    <w:rsid w:val="0098216D"/>
    <w:rsid w:val="0098532A"/>
    <w:rsid w:val="00986E58"/>
    <w:rsid w:val="00992EAE"/>
    <w:rsid w:val="00995F07"/>
    <w:rsid w:val="00996DB9"/>
    <w:rsid w:val="009A2D2B"/>
    <w:rsid w:val="009A722C"/>
    <w:rsid w:val="009B3F00"/>
    <w:rsid w:val="009B45A3"/>
    <w:rsid w:val="009B6C8C"/>
    <w:rsid w:val="009B7845"/>
    <w:rsid w:val="009C16F9"/>
    <w:rsid w:val="009C2E92"/>
    <w:rsid w:val="009C35A4"/>
    <w:rsid w:val="009C6992"/>
    <w:rsid w:val="009D6ED0"/>
    <w:rsid w:val="009E31A9"/>
    <w:rsid w:val="009E6490"/>
    <w:rsid w:val="009E66BB"/>
    <w:rsid w:val="009F6F0F"/>
    <w:rsid w:val="009F7F1C"/>
    <w:rsid w:val="00A0005A"/>
    <w:rsid w:val="00A01F61"/>
    <w:rsid w:val="00A025F0"/>
    <w:rsid w:val="00A039E4"/>
    <w:rsid w:val="00A05C27"/>
    <w:rsid w:val="00A10BB4"/>
    <w:rsid w:val="00A10F26"/>
    <w:rsid w:val="00A14E2B"/>
    <w:rsid w:val="00A15328"/>
    <w:rsid w:val="00A15773"/>
    <w:rsid w:val="00A1684D"/>
    <w:rsid w:val="00A16F00"/>
    <w:rsid w:val="00A2136D"/>
    <w:rsid w:val="00A24354"/>
    <w:rsid w:val="00A275FC"/>
    <w:rsid w:val="00A3070F"/>
    <w:rsid w:val="00A30E5D"/>
    <w:rsid w:val="00A3227E"/>
    <w:rsid w:val="00A33645"/>
    <w:rsid w:val="00A34A81"/>
    <w:rsid w:val="00A35169"/>
    <w:rsid w:val="00A37E50"/>
    <w:rsid w:val="00A423CA"/>
    <w:rsid w:val="00A46B82"/>
    <w:rsid w:val="00A47207"/>
    <w:rsid w:val="00A51C35"/>
    <w:rsid w:val="00A51DB4"/>
    <w:rsid w:val="00A534FD"/>
    <w:rsid w:val="00A5616B"/>
    <w:rsid w:val="00A6558A"/>
    <w:rsid w:val="00A66437"/>
    <w:rsid w:val="00A6738D"/>
    <w:rsid w:val="00A67AAC"/>
    <w:rsid w:val="00A73347"/>
    <w:rsid w:val="00A739D5"/>
    <w:rsid w:val="00A75B81"/>
    <w:rsid w:val="00A87D18"/>
    <w:rsid w:val="00A901F4"/>
    <w:rsid w:val="00A93329"/>
    <w:rsid w:val="00AA0E03"/>
    <w:rsid w:val="00AA152C"/>
    <w:rsid w:val="00AA1D66"/>
    <w:rsid w:val="00AA2158"/>
    <w:rsid w:val="00AA64BF"/>
    <w:rsid w:val="00AB0B6F"/>
    <w:rsid w:val="00AB0C1A"/>
    <w:rsid w:val="00AB1FE4"/>
    <w:rsid w:val="00AB39A0"/>
    <w:rsid w:val="00AB4630"/>
    <w:rsid w:val="00AB71AF"/>
    <w:rsid w:val="00AB798D"/>
    <w:rsid w:val="00AC0909"/>
    <w:rsid w:val="00AC52DE"/>
    <w:rsid w:val="00AC6AAF"/>
    <w:rsid w:val="00AD53D0"/>
    <w:rsid w:val="00AD66BB"/>
    <w:rsid w:val="00AE07DE"/>
    <w:rsid w:val="00AE28FB"/>
    <w:rsid w:val="00AE534C"/>
    <w:rsid w:val="00AE58C4"/>
    <w:rsid w:val="00AE6344"/>
    <w:rsid w:val="00AF135A"/>
    <w:rsid w:val="00AF1600"/>
    <w:rsid w:val="00AF607C"/>
    <w:rsid w:val="00AF7C7D"/>
    <w:rsid w:val="00B039EE"/>
    <w:rsid w:val="00B06609"/>
    <w:rsid w:val="00B10183"/>
    <w:rsid w:val="00B102A3"/>
    <w:rsid w:val="00B10B78"/>
    <w:rsid w:val="00B10CB9"/>
    <w:rsid w:val="00B13A6D"/>
    <w:rsid w:val="00B13F7B"/>
    <w:rsid w:val="00B171D0"/>
    <w:rsid w:val="00B27E11"/>
    <w:rsid w:val="00B344BE"/>
    <w:rsid w:val="00B3589C"/>
    <w:rsid w:val="00B36957"/>
    <w:rsid w:val="00B37C97"/>
    <w:rsid w:val="00B43482"/>
    <w:rsid w:val="00B4361B"/>
    <w:rsid w:val="00B501E6"/>
    <w:rsid w:val="00B55EE7"/>
    <w:rsid w:val="00B60A42"/>
    <w:rsid w:val="00B617B2"/>
    <w:rsid w:val="00B661B9"/>
    <w:rsid w:val="00B7165E"/>
    <w:rsid w:val="00B7340F"/>
    <w:rsid w:val="00B86913"/>
    <w:rsid w:val="00B90F7A"/>
    <w:rsid w:val="00B90F8A"/>
    <w:rsid w:val="00B93446"/>
    <w:rsid w:val="00B95000"/>
    <w:rsid w:val="00B9659A"/>
    <w:rsid w:val="00BA0DE9"/>
    <w:rsid w:val="00BA3865"/>
    <w:rsid w:val="00BA3AE2"/>
    <w:rsid w:val="00BA654A"/>
    <w:rsid w:val="00BA6956"/>
    <w:rsid w:val="00BA74B7"/>
    <w:rsid w:val="00BB2F6F"/>
    <w:rsid w:val="00BB610C"/>
    <w:rsid w:val="00BB7DCC"/>
    <w:rsid w:val="00BC56E4"/>
    <w:rsid w:val="00BC71B9"/>
    <w:rsid w:val="00BC74E8"/>
    <w:rsid w:val="00BD2FCF"/>
    <w:rsid w:val="00BE1BFB"/>
    <w:rsid w:val="00BE38E5"/>
    <w:rsid w:val="00BE4CD7"/>
    <w:rsid w:val="00BF1CCD"/>
    <w:rsid w:val="00BF3F58"/>
    <w:rsid w:val="00BF4502"/>
    <w:rsid w:val="00C0124A"/>
    <w:rsid w:val="00C02186"/>
    <w:rsid w:val="00C0340A"/>
    <w:rsid w:val="00C04848"/>
    <w:rsid w:val="00C0660A"/>
    <w:rsid w:val="00C06C2C"/>
    <w:rsid w:val="00C06D49"/>
    <w:rsid w:val="00C112BF"/>
    <w:rsid w:val="00C22288"/>
    <w:rsid w:val="00C22952"/>
    <w:rsid w:val="00C36A0D"/>
    <w:rsid w:val="00C400FE"/>
    <w:rsid w:val="00C40C54"/>
    <w:rsid w:val="00C41D3C"/>
    <w:rsid w:val="00C42E2D"/>
    <w:rsid w:val="00C445D4"/>
    <w:rsid w:val="00C45520"/>
    <w:rsid w:val="00C4671C"/>
    <w:rsid w:val="00C52066"/>
    <w:rsid w:val="00C535D8"/>
    <w:rsid w:val="00C537F6"/>
    <w:rsid w:val="00C62FE4"/>
    <w:rsid w:val="00C63004"/>
    <w:rsid w:val="00C66511"/>
    <w:rsid w:val="00C67A21"/>
    <w:rsid w:val="00C726E9"/>
    <w:rsid w:val="00C72E53"/>
    <w:rsid w:val="00C75F12"/>
    <w:rsid w:val="00C76042"/>
    <w:rsid w:val="00C760E9"/>
    <w:rsid w:val="00C775A7"/>
    <w:rsid w:val="00C872B9"/>
    <w:rsid w:val="00C90C55"/>
    <w:rsid w:val="00C94998"/>
    <w:rsid w:val="00CA2113"/>
    <w:rsid w:val="00CA414A"/>
    <w:rsid w:val="00CA7AEB"/>
    <w:rsid w:val="00CB08D4"/>
    <w:rsid w:val="00CB431B"/>
    <w:rsid w:val="00CB4488"/>
    <w:rsid w:val="00CB7ED7"/>
    <w:rsid w:val="00CC1655"/>
    <w:rsid w:val="00CC2016"/>
    <w:rsid w:val="00CC2D08"/>
    <w:rsid w:val="00CC7335"/>
    <w:rsid w:val="00CD20FC"/>
    <w:rsid w:val="00CD3187"/>
    <w:rsid w:val="00CD4458"/>
    <w:rsid w:val="00CE2123"/>
    <w:rsid w:val="00CE6133"/>
    <w:rsid w:val="00CF196D"/>
    <w:rsid w:val="00CF1C78"/>
    <w:rsid w:val="00CF2CC8"/>
    <w:rsid w:val="00CF6E0C"/>
    <w:rsid w:val="00D0027A"/>
    <w:rsid w:val="00D022DD"/>
    <w:rsid w:val="00D036A9"/>
    <w:rsid w:val="00D043FD"/>
    <w:rsid w:val="00D0503C"/>
    <w:rsid w:val="00D05495"/>
    <w:rsid w:val="00D125E3"/>
    <w:rsid w:val="00D13A05"/>
    <w:rsid w:val="00D219BE"/>
    <w:rsid w:val="00D251C4"/>
    <w:rsid w:val="00D26D0A"/>
    <w:rsid w:val="00D275A3"/>
    <w:rsid w:val="00D303DC"/>
    <w:rsid w:val="00D36DE3"/>
    <w:rsid w:val="00D36F5D"/>
    <w:rsid w:val="00D37231"/>
    <w:rsid w:val="00D4027B"/>
    <w:rsid w:val="00D4320F"/>
    <w:rsid w:val="00D454F2"/>
    <w:rsid w:val="00D557FB"/>
    <w:rsid w:val="00D56E4B"/>
    <w:rsid w:val="00D5720A"/>
    <w:rsid w:val="00D57DE2"/>
    <w:rsid w:val="00D633AB"/>
    <w:rsid w:val="00D63AFE"/>
    <w:rsid w:val="00D73A0C"/>
    <w:rsid w:val="00D763DB"/>
    <w:rsid w:val="00D84F38"/>
    <w:rsid w:val="00D8607A"/>
    <w:rsid w:val="00D86E6D"/>
    <w:rsid w:val="00D9308D"/>
    <w:rsid w:val="00D93F33"/>
    <w:rsid w:val="00DA4527"/>
    <w:rsid w:val="00DB1F32"/>
    <w:rsid w:val="00DB2314"/>
    <w:rsid w:val="00DB3179"/>
    <w:rsid w:val="00DB3B13"/>
    <w:rsid w:val="00DB3BFD"/>
    <w:rsid w:val="00DB417D"/>
    <w:rsid w:val="00DB7B19"/>
    <w:rsid w:val="00DD0746"/>
    <w:rsid w:val="00DD1381"/>
    <w:rsid w:val="00DD282F"/>
    <w:rsid w:val="00DD3363"/>
    <w:rsid w:val="00DD63E2"/>
    <w:rsid w:val="00DE06CE"/>
    <w:rsid w:val="00DE34BD"/>
    <w:rsid w:val="00DE3781"/>
    <w:rsid w:val="00DE3813"/>
    <w:rsid w:val="00DE4D3A"/>
    <w:rsid w:val="00DE4DCF"/>
    <w:rsid w:val="00DF0249"/>
    <w:rsid w:val="00DF069E"/>
    <w:rsid w:val="00DF1530"/>
    <w:rsid w:val="00DF285B"/>
    <w:rsid w:val="00DF507C"/>
    <w:rsid w:val="00DF5998"/>
    <w:rsid w:val="00E00445"/>
    <w:rsid w:val="00E024D4"/>
    <w:rsid w:val="00E02F3E"/>
    <w:rsid w:val="00E03254"/>
    <w:rsid w:val="00E06CDE"/>
    <w:rsid w:val="00E07273"/>
    <w:rsid w:val="00E07290"/>
    <w:rsid w:val="00E173AF"/>
    <w:rsid w:val="00E20103"/>
    <w:rsid w:val="00E25714"/>
    <w:rsid w:val="00E334D9"/>
    <w:rsid w:val="00E350BB"/>
    <w:rsid w:val="00E35295"/>
    <w:rsid w:val="00E36677"/>
    <w:rsid w:val="00E53AF4"/>
    <w:rsid w:val="00E55364"/>
    <w:rsid w:val="00E60A13"/>
    <w:rsid w:val="00E64512"/>
    <w:rsid w:val="00E65E49"/>
    <w:rsid w:val="00E65F83"/>
    <w:rsid w:val="00E67FA7"/>
    <w:rsid w:val="00E7181F"/>
    <w:rsid w:val="00E719E5"/>
    <w:rsid w:val="00E72DA2"/>
    <w:rsid w:val="00E7318A"/>
    <w:rsid w:val="00E76C83"/>
    <w:rsid w:val="00E76CFF"/>
    <w:rsid w:val="00E838D0"/>
    <w:rsid w:val="00E85C9F"/>
    <w:rsid w:val="00E87A66"/>
    <w:rsid w:val="00E97953"/>
    <w:rsid w:val="00EA14F8"/>
    <w:rsid w:val="00EA2AA4"/>
    <w:rsid w:val="00EA3481"/>
    <w:rsid w:val="00EA5D54"/>
    <w:rsid w:val="00EA7C29"/>
    <w:rsid w:val="00EB105E"/>
    <w:rsid w:val="00EB3A75"/>
    <w:rsid w:val="00EB4F84"/>
    <w:rsid w:val="00EC0784"/>
    <w:rsid w:val="00EC42F8"/>
    <w:rsid w:val="00EC4E27"/>
    <w:rsid w:val="00EC52CF"/>
    <w:rsid w:val="00EC7927"/>
    <w:rsid w:val="00ED3226"/>
    <w:rsid w:val="00ED422A"/>
    <w:rsid w:val="00ED5D19"/>
    <w:rsid w:val="00ED7E81"/>
    <w:rsid w:val="00EE4487"/>
    <w:rsid w:val="00EE651A"/>
    <w:rsid w:val="00EF3C87"/>
    <w:rsid w:val="00EF7A4E"/>
    <w:rsid w:val="00F0093D"/>
    <w:rsid w:val="00F013A8"/>
    <w:rsid w:val="00F03B54"/>
    <w:rsid w:val="00F0550D"/>
    <w:rsid w:val="00F07BE0"/>
    <w:rsid w:val="00F10058"/>
    <w:rsid w:val="00F109E9"/>
    <w:rsid w:val="00F10AD4"/>
    <w:rsid w:val="00F13048"/>
    <w:rsid w:val="00F14B29"/>
    <w:rsid w:val="00F170D3"/>
    <w:rsid w:val="00F23537"/>
    <w:rsid w:val="00F2429D"/>
    <w:rsid w:val="00F257B6"/>
    <w:rsid w:val="00F25CA0"/>
    <w:rsid w:val="00F320AF"/>
    <w:rsid w:val="00F32137"/>
    <w:rsid w:val="00F41097"/>
    <w:rsid w:val="00F42140"/>
    <w:rsid w:val="00F432E4"/>
    <w:rsid w:val="00F433E4"/>
    <w:rsid w:val="00F55646"/>
    <w:rsid w:val="00F561E0"/>
    <w:rsid w:val="00F60BA2"/>
    <w:rsid w:val="00F64EDE"/>
    <w:rsid w:val="00F67FAC"/>
    <w:rsid w:val="00F706CD"/>
    <w:rsid w:val="00F71324"/>
    <w:rsid w:val="00F7198A"/>
    <w:rsid w:val="00F73535"/>
    <w:rsid w:val="00F767FE"/>
    <w:rsid w:val="00F90BBC"/>
    <w:rsid w:val="00F940E4"/>
    <w:rsid w:val="00FA0988"/>
    <w:rsid w:val="00FA2CAB"/>
    <w:rsid w:val="00FA2CE5"/>
    <w:rsid w:val="00FA3A5B"/>
    <w:rsid w:val="00FA4BA5"/>
    <w:rsid w:val="00FA78B2"/>
    <w:rsid w:val="00FB1554"/>
    <w:rsid w:val="00FB47A5"/>
    <w:rsid w:val="00FB55FF"/>
    <w:rsid w:val="00FC0182"/>
    <w:rsid w:val="00FC3FF6"/>
    <w:rsid w:val="00FD44F4"/>
    <w:rsid w:val="00FD63DF"/>
    <w:rsid w:val="00FD7DAA"/>
    <w:rsid w:val="00FE378B"/>
    <w:rsid w:val="00FE3BF4"/>
    <w:rsid w:val="00FE45D8"/>
    <w:rsid w:val="00FE636C"/>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10386"/>
  <w15:docId w15:val="{D66230E4-D608-484A-B20D-1934E80E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2016"/>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sz w:val="21"/>
    </w:rPr>
  </w:style>
  <w:style w:type="paragraph" w:customStyle="1" w:styleId="11">
    <w:name w:val="ヘッダー1"/>
    <w:basedOn w:val="a"/>
    <w:pPr>
      <w:snapToGrid w:val="0"/>
    </w:pPr>
    <w:rPr>
      <w:rFonts w:ascii="Century" w:hAnsi="Century"/>
      <w:sz w:val="21"/>
    </w:rPr>
  </w:style>
  <w:style w:type="character" w:customStyle="1" w:styleId="a5">
    <w:name w:val="ヘッダー (文字)"/>
    <w:basedOn w:val="a0"/>
  </w:style>
  <w:style w:type="paragraph" w:customStyle="1" w:styleId="12">
    <w:name w:val="表 (格子)1"/>
    <w:basedOn w:val="a"/>
    <w:pPr>
      <w:jc w:val="left"/>
    </w:pPr>
    <w:rPr>
      <w:rFonts w:ascii="Century" w:hAnsi="Century"/>
      <w:sz w:val="21"/>
    </w:rPr>
  </w:style>
  <w:style w:type="paragraph" w:customStyle="1" w:styleId="13">
    <w:name w:val="リスト段落1"/>
    <w:basedOn w:val="a"/>
    <w:pPr>
      <w:ind w:left="1762"/>
    </w:pPr>
    <w:rPr>
      <w:rFonts w:ascii="Century" w:hAnsi="Century"/>
      <w:sz w:val="21"/>
    </w:rPr>
  </w:style>
  <w:style w:type="paragraph" w:customStyle="1" w:styleId="14">
    <w:name w:val="書式なし1"/>
    <w:basedOn w:val="a"/>
    <w:pPr>
      <w:jc w:val="left"/>
    </w:pPr>
    <w:rPr>
      <w:rFonts w:ascii="ＭＳ ゴシック" w:eastAsia="ＭＳ ゴシック" w:hAnsi="ＭＳ ゴシック"/>
      <w:sz w:val="20"/>
    </w:rPr>
  </w:style>
  <w:style w:type="character" w:customStyle="1" w:styleId="a6">
    <w:name w:val="書式なし (文字)"/>
    <w:rPr>
      <w:rFonts w:ascii="ＭＳ ゴシック" w:eastAsia="ＭＳ ゴシック" w:hAnsi="ＭＳ ゴシック"/>
      <w:sz w:val="21"/>
    </w:rPr>
  </w:style>
  <w:style w:type="paragraph" w:styleId="a7">
    <w:name w:val="Balloon Text"/>
    <w:basedOn w:val="a"/>
    <w:link w:val="a8"/>
    <w:uiPriority w:val="99"/>
    <w:semiHidden/>
    <w:unhideWhenUsed/>
    <w:rsid w:val="003E3D34"/>
    <w:rPr>
      <w:rFonts w:ascii="Arial" w:eastAsia="ＭＳ ゴシック" w:hAnsi="Arial" w:cs="Times New Roman"/>
      <w:sz w:val="18"/>
      <w:szCs w:val="18"/>
    </w:rPr>
  </w:style>
  <w:style w:type="character" w:customStyle="1" w:styleId="a8">
    <w:name w:val="吹き出し (文字)"/>
    <w:link w:val="a7"/>
    <w:uiPriority w:val="99"/>
    <w:semiHidden/>
    <w:rsid w:val="003E3D34"/>
    <w:rPr>
      <w:rFonts w:ascii="Arial" w:eastAsia="ＭＳ ゴシック" w:hAnsi="Arial" w:cs="Times New Roman"/>
      <w:color w:val="000000"/>
      <w:sz w:val="18"/>
      <w:szCs w:val="18"/>
    </w:rPr>
  </w:style>
  <w:style w:type="table" w:styleId="a9">
    <w:name w:val="Table Grid"/>
    <w:basedOn w:val="a1"/>
    <w:uiPriority w:val="39"/>
    <w:rsid w:val="008E5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15"/>
    <w:uiPriority w:val="99"/>
    <w:unhideWhenUsed/>
    <w:rsid w:val="0032248C"/>
    <w:pPr>
      <w:tabs>
        <w:tab w:val="center" w:pos="4252"/>
        <w:tab w:val="right" w:pos="8504"/>
      </w:tabs>
      <w:snapToGrid w:val="0"/>
    </w:pPr>
  </w:style>
  <w:style w:type="character" w:customStyle="1" w:styleId="15">
    <w:name w:val="ヘッダー (文字)1"/>
    <w:link w:val="aa"/>
    <w:uiPriority w:val="99"/>
    <w:rsid w:val="0032248C"/>
    <w:rPr>
      <w:rFonts w:ascii="Times New Roman" w:hAnsi="Times New Roman"/>
      <w:color w:val="000000"/>
      <w:sz w:val="24"/>
    </w:rPr>
  </w:style>
  <w:style w:type="paragraph" w:styleId="ab">
    <w:name w:val="footer"/>
    <w:basedOn w:val="a"/>
    <w:link w:val="ac"/>
    <w:uiPriority w:val="99"/>
    <w:unhideWhenUsed/>
    <w:rsid w:val="0032248C"/>
    <w:pPr>
      <w:tabs>
        <w:tab w:val="center" w:pos="4252"/>
        <w:tab w:val="right" w:pos="8504"/>
      </w:tabs>
      <w:snapToGrid w:val="0"/>
    </w:pPr>
  </w:style>
  <w:style w:type="character" w:customStyle="1" w:styleId="ac">
    <w:name w:val="フッター (文字)"/>
    <w:link w:val="ab"/>
    <w:uiPriority w:val="99"/>
    <w:rsid w:val="0032248C"/>
    <w:rPr>
      <w:rFonts w:ascii="Times New Roman" w:hAnsi="Times New Roman"/>
      <w:color w:val="000000"/>
      <w:sz w:val="24"/>
    </w:rPr>
  </w:style>
  <w:style w:type="table" w:customStyle="1" w:styleId="16">
    <w:name w:val="表 (格子)1"/>
    <w:basedOn w:val="a1"/>
    <w:next w:val="a9"/>
    <w:uiPriority w:val="39"/>
    <w:rsid w:val="004D6ADF"/>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losing"/>
    <w:basedOn w:val="a"/>
    <w:link w:val="ae"/>
    <w:uiPriority w:val="99"/>
    <w:unhideWhenUsed/>
    <w:rsid w:val="005852FA"/>
    <w:pPr>
      <w:jc w:val="right"/>
    </w:pPr>
    <w:rPr>
      <w:rFonts w:hint="default"/>
      <w:sz w:val="20"/>
    </w:rPr>
  </w:style>
  <w:style w:type="character" w:customStyle="1" w:styleId="ae">
    <w:name w:val="結語 (文字)"/>
    <w:link w:val="ad"/>
    <w:uiPriority w:val="99"/>
    <w:rsid w:val="005852FA"/>
    <w:rPr>
      <w:rFonts w:ascii="Times New Roman" w:hAnsi="Times New Roman"/>
      <w:color w:val="000000"/>
    </w:rPr>
  </w:style>
  <w:style w:type="paragraph" w:styleId="af">
    <w:name w:val="List Paragraph"/>
    <w:basedOn w:val="a"/>
    <w:uiPriority w:val="34"/>
    <w:qFormat/>
    <w:rsid w:val="00A51DB4"/>
    <w:pPr>
      <w:ind w:leftChars="400" w:left="840"/>
    </w:pPr>
  </w:style>
  <w:style w:type="paragraph" w:styleId="af0">
    <w:name w:val="Revision"/>
    <w:hidden/>
    <w:uiPriority w:val="99"/>
    <w:semiHidden/>
    <w:rsid w:val="00AE58C4"/>
    <w:rPr>
      <w:rFonts w:ascii="Times New Roman" w:hAnsi="Times New Roman" w:hint="eastAsia"/>
      <w:color w:val="000000"/>
      <w:sz w:val="24"/>
    </w:rPr>
  </w:style>
  <w:style w:type="character" w:styleId="af1">
    <w:name w:val="annotation reference"/>
    <w:basedOn w:val="a0"/>
    <w:uiPriority w:val="99"/>
    <w:semiHidden/>
    <w:unhideWhenUsed/>
    <w:rsid w:val="00271EB3"/>
    <w:rPr>
      <w:sz w:val="18"/>
      <w:szCs w:val="18"/>
    </w:rPr>
  </w:style>
  <w:style w:type="paragraph" w:styleId="af2">
    <w:name w:val="annotation text"/>
    <w:basedOn w:val="a"/>
    <w:link w:val="af3"/>
    <w:uiPriority w:val="99"/>
    <w:semiHidden/>
    <w:unhideWhenUsed/>
    <w:rsid w:val="00271EB3"/>
    <w:pPr>
      <w:jc w:val="left"/>
    </w:pPr>
  </w:style>
  <w:style w:type="character" w:customStyle="1" w:styleId="af3">
    <w:name w:val="コメント文字列 (文字)"/>
    <w:basedOn w:val="a0"/>
    <w:link w:val="af2"/>
    <w:uiPriority w:val="99"/>
    <w:semiHidden/>
    <w:rsid w:val="00271EB3"/>
    <w:rPr>
      <w:rFonts w:ascii="Times New Roman" w:hAnsi="Times New Roman"/>
      <w:color w:val="000000"/>
      <w:sz w:val="24"/>
    </w:rPr>
  </w:style>
  <w:style w:type="paragraph" w:styleId="af4">
    <w:name w:val="annotation subject"/>
    <w:basedOn w:val="af2"/>
    <w:next w:val="af2"/>
    <w:link w:val="af5"/>
    <w:uiPriority w:val="99"/>
    <w:semiHidden/>
    <w:unhideWhenUsed/>
    <w:rsid w:val="00271EB3"/>
    <w:rPr>
      <w:b/>
      <w:bCs/>
    </w:rPr>
  </w:style>
  <w:style w:type="character" w:customStyle="1" w:styleId="af5">
    <w:name w:val="コメント内容 (文字)"/>
    <w:basedOn w:val="af3"/>
    <w:link w:val="af4"/>
    <w:uiPriority w:val="99"/>
    <w:semiHidden/>
    <w:rsid w:val="00271EB3"/>
    <w:rPr>
      <w:rFonts w:ascii="Times New Roman" w:hAnsi="Times New Roman"/>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9271">
      <w:bodyDiv w:val="1"/>
      <w:marLeft w:val="0"/>
      <w:marRight w:val="0"/>
      <w:marTop w:val="0"/>
      <w:marBottom w:val="0"/>
      <w:divBdr>
        <w:top w:val="none" w:sz="0" w:space="0" w:color="auto"/>
        <w:left w:val="none" w:sz="0" w:space="0" w:color="auto"/>
        <w:bottom w:val="none" w:sz="0" w:space="0" w:color="auto"/>
        <w:right w:val="none" w:sz="0" w:space="0" w:color="auto"/>
      </w:divBdr>
    </w:div>
    <w:div w:id="11582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D7D16-C15A-40A3-9DC8-663BDB57B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1451</TotalTime>
  <Pages>4</Pages>
  <Words>775</Words>
  <Characters>4423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Okoshi Karen</dc:creator>
  <cp:lastModifiedBy>Okoshi Karen</cp:lastModifiedBy>
  <cp:revision>563</cp:revision>
  <cp:lastPrinted>2025-04-18T06:04:00Z</cp:lastPrinted>
  <dcterms:created xsi:type="dcterms:W3CDTF">2025-04-18T05:55:00Z</dcterms:created>
  <dcterms:modified xsi:type="dcterms:W3CDTF">2025-04-19T06:38:00Z</dcterms:modified>
</cp:coreProperties>
</file>